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5D4" w:rsidRDefault="0046797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5D4" w:rsidRDefault="004365D4">
      <w:pPr>
        <w:rPr>
          <w:sz w:val="2"/>
        </w:rPr>
        <w:sectPr w:rsidR="004365D4">
          <w:headerReference w:type="default" r:id="rId8"/>
          <w:footerReference w:type="default" r:id="rId9"/>
          <w:headerReference w:type="first" r:id="rId10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line="257" w:lineRule="exact"/>
        <w:ind w:left="39"/>
        <w:rPr>
          <w:rFonts w:ascii="Arial" w:hAnsi="Arial" w:cs="Arial"/>
          <w:b/>
          <w:bCs/>
          <w:sz w:val="23"/>
          <w:szCs w:val="23"/>
        </w:rPr>
      </w:pPr>
      <w:r w:rsidRPr="00186F97">
        <w:rPr>
          <w:rFonts w:ascii="Arial" w:hAnsi="Arial" w:cs="Arial"/>
          <w:b/>
          <w:bCs/>
          <w:sz w:val="23"/>
          <w:szCs w:val="23"/>
        </w:rPr>
        <w:t>JUHATUSE ESIMEES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ind w:left="30"/>
        <w:rPr>
          <w:rFonts w:ascii="Arial" w:hAnsi="Arial" w:cs="Arial"/>
          <w:b/>
          <w:bCs/>
          <w:sz w:val="23"/>
          <w:szCs w:val="23"/>
        </w:rPr>
      </w:pPr>
      <w:r w:rsidRPr="00186F97">
        <w:rPr>
          <w:rFonts w:ascii="Arial" w:hAnsi="Arial" w:cs="Arial"/>
          <w:b/>
          <w:bCs/>
          <w:sz w:val="23"/>
          <w:szCs w:val="23"/>
        </w:rPr>
        <w:t>K</w:t>
      </w:r>
      <w:r>
        <w:rPr>
          <w:rFonts w:ascii="Arial" w:hAnsi="Arial" w:cs="Arial"/>
          <w:b/>
          <w:bCs/>
          <w:sz w:val="23"/>
          <w:szCs w:val="23"/>
        </w:rPr>
        <w:t>A</w:t>
      </w:r>
      <w:r w:rsidRPr="00186F97">
        <w:rPr>
          <w:rFonts w:ascii="Arial" w:hAnsi="Arial" w:cs="Arial"/>
          <w:b/>
          <w:bCs/>
          <w:sz w:val="23"/>
          <w:szCs w:val="23"/>
        </w:rPr>
        <w:t>SKKIRI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ind w:left="30"/>
        <w:rPr>
          <w:rFonts w:ascii="Arial" w:hAnsi="Arial" w:cs="Arial"/>
          <w:b/>
          <w:bCs/>
          <w:sz w:val="23"/>
          <w:szCs w:val="23"/>
        </w:rPr>
      </w:pPr>
    </w:p>
    <w:p w:rsidR="00D05D32" w:rsidRPr="0046797F" w:rsidRDefault="00D05D32" w:rsidP="00D05D32">
      <w:pPr>
        <w:tabs>
          <w:tab w:val="right" w:pos="9072"/>
        </w:tabs>
        <w:kinsoku w:val="0"/>
        <w:overflowPunct w:val="0"/>
        <w:autoSpaceDE w:val="0"/>
        <w:autoSpaceDN w:val="0"/>
        <w:adjustRightInd w:val="0"/>
        <w:spacing w:before="38"/>
        <w:ind w:left="37"/>
        <w:rPr>
          <w:rFonts w:ascii="Arial" w:hAnsi="Arial" w:cs="Arial"/>
          <w:i/>
          <w:iCs/>
          <w:sz w:val="25"/>
          <w:szCs w:val="25"/>
          <w:lang w:val="fi-FI"/>
        </w:rPr>
      </w:pPr>
      <w:r w:rsidRPr="00186F97">
        <w:rPr>
          <w:position w:val="1"/>
          <w:szCs w:val="24"/>
        </w:rPr>
        <w:t>Tallinn</w:t>
      </w:r>
      <w:r>
        <w:rPr>
          <w:position w:val="1"/>
          <w:szCs w:val="24"/>
        </w:rPr>
        <w:tab/>
      </w:r>
      <w:r w:rsidR="0046797F" w:rsidRPr="0046797F">
        <w:rPr>
          <w:iCs/>
          <w:sz w:val="23"/>
          <w:szCs w:val="23"/>
        </w:rPr>
        <w:t>(digitaalallkirja kuupäev)</w:t>
      </w:r>
      <w:r w:rsidR="0037200D">
        <w:rPr>
          <w:szCs w:val="24"/>
        </w:rPr>
        <w:t xml:space="preserve"> nr 1-5/</w:t>
      </w:r>
      <w:bookmarkStart w:id="0" w:name="_GoBack"/>
      <w:bookmarkEnd w:id="0"/>
      <w:r w:rsidR="0037200D">
        <w:rPr>
          <w:szCs w:val="24"/>
        </w:rPr>
        <w:t>68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before="46"/>
        <w:ind w:left="58"/>
        <w:jc w:val="both"/>
        <w:rPr>
          <w:b/>
          <w:bCs/>
          <w:w w:val="105"/>
          <w:sz w:val="23"/>
          <w:szCs w:val="23"/>
        </w:rPr>
      </w:pP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46"/>
        <w:ind w:left="58"/>
        <w:jc w:val="both"/>
        <w:rPr>
          <w:b/>
          <w:bCs/>
          <w:w w:val="105"/>
          <w:sz w:val="23"/>
          <w:szCs w:val="23"/>
        </w:rPr>
      </w:pPr>
      <w:r w:rsidRPr="00186F97">
        <w:rPr>
          <w:b/>
          <w:bCs/>
          <w:w w:val="105"/>
          <w:sz w:val="23"/>
          <w:szCs w:val="23"/>
        </w:rPr>
        <w:t>RMK kinnisvaraosakonna t</w:t>
      </w:r>
      <w:r>
        <w:rPr>
          <w:b/>
          <w:bCs/>
          <w:w w:val="105"/>
          <w:sz w:val="23"/>
          <w:szCs w:val="23"/>
        </w:rPr>
        <w:t>öö</w:t>
      </w:r>
      <w:r w:rsidRPr="00186F97">
        <w:rPr>
          <w:b/>
          <w:bCs/>
          <w:w w:val="105"/>
          <w:sz w:val="23"/>
          <w:szCs w:val="23"/>
        </w:rPr>
        <w:t>tajatele volituste andmine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2"/>
        <w:rPr>
          <w:b/>
          <w:bCs/>
          <w:sz w:val="27"/>
          <w:szCs w:val="27"/>
        </w:rPr>
      </w:pPr>
    </w:p>
    <w:p w:rsidR="00D05D32" w:rsidRDefault="00D05D32" w:rsidP="0037200D">
      <w:pPr>
        <w:kinsoku w:val="0"/>
        <w:overflowPunct w:val="0"/>
        <w:autoSpaceDE w:val="0"/>
        <w:autoSpaceDN w:val="0"/>
        <w:adjustRightInd w:val="0"/>
        <w:ind w:left="54"/>
        <w:jc w:val="both"/>
        <w:rPr>
          <w:szCs w:val="24"/>
        </w:rPr>
      </w:pPr>
      <w:r w:rsidRPr="00186F97">
        <w:rPr>
          <w:szCs w:val="24"/>
        </w:rPr>
        <w:t xml:space="preserve">Metsaseaduse § 50 lg 1, § 57 lg </w:t>
      </w:r>
      <w:r>
        <w:rPr>
          <w:szCs w:val="24"/>
        </w:rPr>
        <w:t>1</w:t>
      </w:r>
      <w:r w:rsidRPr="00186F97">
        <w:rPr>
          <w:szCs w:val="24"/>
        </w:rPr>
        <w:t xml:space="preserve"> ja Vabariigi Valitsuse 09. 0</w:t>
      </w:r>
      <w:r w:rsidR="0037200D">
        <w:rPr>
          <w:szCs w:val="24"/>
        </w:rPr>
        <w:t>1.</w:t>
      </w:r>
      <w:r w:rsidRPr="00186F97">
        <w:rPr>
          <w:szCs w:val="24"/>
        </w:rPr>
        <w:t xml:space="preserve"> 2007. a m</w:t>
      </w:r>
      <w:r>
        <w:rPr>
          <w:szCs w:val="24"/>
        </w:rPr>
        <w:t>ää</w:t>
      </w:r>
      <w:r w:rsidRPr="00186F97">
        <w:rPr>
          <w:szCs w:val="24"/>
        </w:rPr>
        <w:t>ruse nr 4</w:t>
      </w:r>
      <w:r w:rsidR="0037200D">
        <w:rPr>
          <w:szCs w:val="24"/>
        </w:rPr>
        <w:t xml:space="preserve"> </w:t>
      </w:r>
      <w:r w:rsidRPr="00186F97">
        <w:rPr>
          <w:szCs w:val="24"/>
        </w:rPr>
        <w:t>"Riigi</w:t>
      </w:r>
      <w:r w:rsidR="0037200D">
        <w:rPr>
          <w:szCs w:val="24"/>
        </w:rPr>
        <w:softHyphen/>
      </w:r>
      <w:r w:rsidRPr="00186F97">
        <w:rPr>
          <w:szCs w:val="24"/>
        </w:rPr>
        <w:t>metsa Majandamise Keskuse p</w:t>
      </w:r>
      <w:r>
        <w:rPr>
          <w:szCs w:val="24"/>
        </w:rPr>
        <w:t>õ</w:t>
      </w:r>
      <w:r w:rsidRPr="00186F97">
        <w:rPr>
          <w:szCs w:val="24"/>
        </w:rPr>
        <w:t>him</w:t>
      </w:r>
      <w:r>
        <w:rPr>
          <w:szCs w:val="24"/>
        </w:rPr>
        <w:t>ää</w:t>
      </w:r>
      <w:r w:rsidRPr="00186F97">
        <w:rPr>
          <w:szCs w:val="24"/>
        </w:rPr>
        <w:t>ruse" §10, § 18 l</w:t>
      </w:r>
      <w:r>
        <w:rPr>
          <w:szCs w:val="24"/>
        </w:rPr>
        <w:t>õ</w:t>
      </w:r>
      <w:r w:rsidRPr="00186F97">
        <w:rPr>
          <w:szCs w:val="24"/>
        </w:rPr>
        <w:t>igete 1, 5 ja 6 ja § 30 lg 1 alusel</w:t>
      </w:r>
      <w:r>
        <w:rPr>
          <w:szCs w:val="24"/>
        </w:rPr>
        <w:t xml:space="preserve"> </w:t>
      </w:r>
      <w:r w:rsidRPr="00186F97">
        <w:rPr>
          <w:szCs w:val="24"/>
        </w:rPr>
        <w:t>ja tulenevalt vajadusest anda RMK kinnisvaraosakonna haldusjuhtidele, remondi- ja hooldus</w:t>
      </w:r>
      <w:r w:rsidR="0037200D">
        <w:rPr>
          <w:szCs w:val="24"/>
        </w:rPr>
        <w:softHyphen/>
      </w:r>
      <w:r w:rsidRPr="00186F97">
        <w:rPr>
          <w:szCs w:val="24"/>
        </w:rPr>
        <w:t>spetsialistidele, ehitusspetsialistile ning haldusspetsialistidele t</w:t>
      </w:r>
      <w:r>
        <w:rPr>
          <w:szCs w:val="24"/>
        </w:rPr>
        <w:t>ööü</w:t>
      </w:r>
      <w:r w:rsidRPr="00186F97">
        <w:rPr>
          <w:szCs w:val="24"/>
        </w:rPr>
        <w:t>lesannete t</w:t>
      </w:r>
      <w:r>
        <w:rPr>
          <w:szCs w:val="24"/>
        </w:rPr>
        <w:t>ä</w:t>
      </w:r>
      <w:r w:rsidRPr="00186F97">
        <w:rPr>
          <w:szCs w:val="24"/>
        </w:rPr>
        <w:t>itmiseks vajalikud volitused: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10"/>
        <w:rPr>
          <w:szCs w:val="24"/>
        </w:rPr>
      </w:pP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ind w:left="395"/>
        <w:rPr>
          <w:szCs w:val="24"/>
        </w:rPr>
      </w:pPr>
      <w:r w:rsidRPr="00186F97">
        <w:rPr>
          <w:szCs w:val="24"/>
        </w:rPr>
        <w:t>1. V o 1 i t a</w:t>
      </w:r>
      <w:r>
        <w:rPr>
          <w:szCs w:val="24"/>
        </w:rPr>
        <w:t xml:space="preserve"> </w:t>
      </w:r>
      <w:r w:rsidRPr="00186F97">
        <w:rPr>
          <w:szCs w:val="24"/>
        </w:rPr>
        <w:t>n RMK kinnisvaraosakonna haldusjuhte: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ind w:left="395"/>
        <w:rPr>
          <w:szCs w:val="24"/>
        </w:rPr>
      </w:pP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before="41" w:line="249" w:lineRule="auto"/>
        <w:ind w:left="40" w:right="3969" w:firstLine="4"/>
        <w:rPr>
          <w:szCs w:val="24"/>
        </w:rPr>
      </w:pPr>
      <w:r w:rsidRPr="00186F97">
        <w:rPr>
          <w:b/>
          <w:bCs/>
          <w:sz w:val="23"/>
          <w:szCs w:val="23"/>
        </w:rPr>
        <w:t xml:space="preserve">Lily Kask, </w:t>
      </w:r>
      <w:r>
        <w:rPr>
          <w:szCs w:val="24"/>
        </w:rPr>
        <w:t>Lõuna piirkonnahaldusjuht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before="41" w:line="249" w:lineRule="auto"/>
        <w:ind w:left="40" w:right="3827" w:firstLine="4"/>
        <w:rPr>
          <w:szCs w:val="24"/>
        </w:rPr>
      </w:pPr>
      <w:r w:rsidRPr="00186F97">
        <w:rPr>
          <w:b/>
          <w:bCs/>
          <w:sz w:val="23"/>
          <w:szCs w:val="23"/>
        </w:rPr>
        <w:t xml:space="preserve">Aavo Urbel, </w:t>
      </w:r>
      <w:r>
        <w:rPr>
          <w:szCs w:val="24"/>
        </w:rPr>
        <w:t>Lääne piirkonna haldusjuht</w:t>
      </w:r>
    </w:p>
    <w:p w:rsidR="00D05D32" w:rsidRDefault="0046797F" w:rsidP="00D05D32">
      <w:pPr>
        <w:kinsoku w:val="0"/>
        <w:overflowPunct w:val="0"/>
        <w:autoSpaceDE w:val="0"/>
        <w:autoSpaceDN w:val="0"/>
        <w:adjustRightInd w:val="0"/>
        <w:spacing w:before="41" w:line="249" w:lineRule="auto"/>
        <w:ind w:left="40" w:right="3827" w:firstLine="4"/>
        <w:rPr>
          <w:szCs w:val="24"/>
        </w:rPr>
      </w:pPr>
      <w:r>
        <w:rPr>
          <w:b/>
          <w:bCs/>
          <w:sz w:val="23"/>
          <w:szCs w:val="23"/>
        </w:rPr>
        <w:t>Uno Koppelmaa</w:t>
      </w:r>
      <w:r w:rsidR="00D05D32" w:rsidRPr="00186F97">
        <w:rPr>
          <w:b/>
          <w:bCs/>
          <w:sz w:val="23"/>
          <w:szCs w:val="23"/>
        </w:rPr>
        <w:t xml:space="preserve">, </w:t>
      </w:r>
      <w:r w:rsidR="00D05D32" w:rsidRPr="00186F97">
        <w:rPr>
          <w:szCs w:val="24"/>
        </w:rPr>
        <w:t>P</w:t>
      </w:r>
      <w:r w:rsidR="00D05D32">
        <w:rPr>
          <w:szCs w:val="24"/>
        </w:rPr>
        <w:t>õ</w:t>
      </w:r>
      <w:r w:rsidR="00D05D32" w:rsidRPr="00186F97">
        <w:rPr>
          <w:szCs w:val="24"/>
        </w:rPr>
        <w:t>hja piirkonna haldusjuht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41" w:line="249" w:lineRule="auto"/>
        <w:ind w:left="40" w:right="5294" w:firstLine="4"/>
        <w:rPr>
          <w:szCs w:val="24"/>
        </w:rPr>
      </w:pPr>
    </w:p>
    <w:p w:rsidR="00D05D32" w:rsidRPr="00186F97" w:rsidRDefault="00D05D32" w:rsidP="00D05D32">
      <w:pPr>
        <w:numPr>
          <w:ilvl w:val="1"/>
          <w:numId w:val="3"/>
        </w:numPr>
        <w:tabs>
          <w:tab w:val="left" w:pos="1384"/>
        </w:tabs>
        <w:kinsoku w:val="0"/>
        <w:overflowPunct w:val="0"/>
        <w:autoSpaceDE w:val="0"/>
        <w:autoSpaceDN w:val="0"/>
        <w:adjustRightInd w:val="0"/>
        <w:spacing w:before="103" w:line="249" w:lineRule="auto"/>
        <w:ind w:left="986" w:right="118" w:hanging="680"/>
        <w:jc w:val="both"/>
        <w:outlineLvl w:val="0"/>
        <w:rPr>
          <w:szCs w:val="24"/>
        </w:rPr>
      </w:pPr>
      <w:r w:rsidRPr="00186F97">
        <w:rPr>
          <w:szCs w:val="24"/>
        </w:rPr>
        <w:t>oma</w:t>
      </w:r>
      <w:r w:rsidRPr="00186F97">
        <w:rPr>
          <w:spacing w:val="15"/>
          <w:szCs w:val="24"/>
        </w:rPr>
        <w:t xml:space="preserve"> </w:t>
      </w:r>
      <w:r w:rsidRPr="00186F97">
        <w:rPr>
          <w:szCs w:val="24"/>
        </w:rPr>
        <w:t>t</w:t>
      </w:r>
      <w:r>
        <w:rPr>
          <w:szCs w:val="24"/>
        </w:rPr>
        <w:t>öö</w:t>
      </w:r>
      <w:r w:rsidRPr="00186F97">
        <w:rPr>
          <w:szCs w:val="24"/>
        </w:rPr>
        <w:t>piirkonnas</w:t>
      </w:r>
      <w:r w:rsidRPr="00186F97">
        <w:rPr>
          <w:spacing w:val="49"/>
          <w:szCs w:val="24"/>
        </w:rPr>
        <w:t xml:space="preserve"> </w:t>
      </w:r>
      <w:r w:rsidRPr="00186F97">
        <w:rPr>
          <w:szCs w:val="24"/>
        </w:rPr>
        <w:t>RMK</w:t>
      </w:r>
      <w:r w:rsidRPr="00186F97">
        <w:rPr>
          <w:spacing w:val="25"/>
          <w:szCs w:val="24"/>
        </w:rPr>
        <w:t xml:space="preserve"> </w:t>
      </w:r>
      <w:r w:rsidRPr="00186F97">
        <w:rPr>
          <w:szCs w:val="24"/>
        </w:rPr>
        <w:t>nimel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eelarvevahendite</w:t>
      </w:r>
      <w:r w:rsidRPr="00186F97">
        <w:rPr>
          <w:spacing w:val="15"/>
          <w:szCs w:val="24"/>
        </w:rPr>
        <w:t xml:space="preserve"> </w:t>
      </w:r>
      <w:r w:rsidRPr="00186F97">
        <w:rPr>
          <w:szCs w:val="24"/>
        </w:rPr>
        <w:t>piires</w:t>
      </w:r>
      <w:r w:rsidRPr="00186F97">
        <w:rPr>
          <w:spacing w:val="25"/>
          <w:szCs w:val="24"/>
        </w:rPr>
        <w:t xml:space="preserve"> </w:t>
      </w:r>
      <w:r w:rsidRPr="00186F97">
        <w:rPr>
          <w:szCs w:val="24"/>
        </w:rPr>
        <w:t>s</w:t>
      </w:r>
      <w:r>
        <w:rPr>
          <w:szCs w:val="24"/>
        </w:rPr>
        <w:t>õ</w:t>
      </w:r>
      <w:r w:rsidRPr="00186F97">
        <w:rPr>
          <w:szCs w:val="24"/>
        </w:rPr>
        <w:t>lmima,</w:t>
      </w:r>
      <w:r w:rsidRPr="00186F97">
        <w:rPr>
          <w:spacing w:val="29"/>
          <w:szCs w:val="24"/>
        </w:rPr>
        <w:t xml:space="preserve"> </w:t>
      </w:r>
      <w:r w:rsidRPr="00186F97">
        <w:rPr>
          <w:szCs w:val="24"/>
        </w:rPr>
        <w:t>muutma,</w:t>
      </w:r>
      <w:r w:rsidRPr="00186F97">
        <w:rPr>
          <w:spacing w:val="31"/>
          <w:szCs w:val="24"/>
        </w:rPr>
        <w:t xml:space="preserve"> </w:t>
      </w:r>
      <w:r>
        <w:rPr>
          <w:szCs w:val="24"/>
        </w:rPr>
        <w:t>ü</w:t>
      </w:r>
      <w:r w:rsidRPr="00186F97">
        <w:rPr>
          <w:szCs w:val="24"/>
        </w:rPr>
        <w:t>les</w:t>
      </w:r>
      <w:r w:rsidRPr="00186F97">
        <w:rPr>
          <w:spacing w:val="-2"/>
          <w:szCs w:val="24"/>
        </w:rPr>
        <w:t xml:space="preserve"> </w:t>
      </w:r>
      <w:r>
        <w:rPr>
          <w:szCs w:val="24"/>
        </w:rPr>
        <w:t>ü</w:t>
      </w:r>
      <w:r w:rsidRPr="00186F97">
        <w:rPr>
          <w:szCs w:val="24"/>
        </w:rPr>
        <w:t>tlema</w:t>
      </w:r>
      <w:r w:rsidRPr="00186F97">
        <w:rPr>
          <w:spacing w:val="22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7"/>
          <w:szCs w:val="24"/>
        </w:rPr>
        <w:t xml:space="preserve"> </w:t>
      </w:r>
      <w:r w:rsidRPr="00186F97">
        <w:rPr>
          <w:szCs w:val="24"/>
        </w:rPr>
        <w:t>l</w:t>
      </w:r>
      <w:r>
        <w:rPr>
          <w:szCs w:val="24"/>
        </w:rPr>
        <w:t>õ</w:t>
      </w:r>
      <w:r w:rsidRPr="00186F97">
        <w:rPr>
          <w:szCs w:val="24"/>
        </w:rPr>
        <w:t>petama</w:t>
      </w:r>
      <w:r w:rsidRPr="00186F97">
        <w:rPr>
          <w:spacing w:val="18"/>
          <w:szCs w:val="24"/>
        </w:rPr>
        <w:t xml:space="preserve"> </w:t>
      </w:r>
      <w:r w:rsidRPr="00186F97">
        <w:rPr>
          <w:szCs w:val="24"/>
        </w:rPr>
        <w:t>t</w:t>
      </w:r>
      <w:r>
        <w:rPr>
          <w:szCs w:val="24"/>
        </w:rPr>
        <w:t>öö</w:t>
      </w:r>
      <w:r w:rsidRPr="00186F97">
        <w:rPr>
          <w:szCs w:val="24"/>
        </w:rPr>
        <w:t>v</w:t>
      </w:r>
      <w:r>
        <w:rPr>
          <w:szCs w:val="24"/>
        </w:rPr>
        <w:t>õ</w:t>
      </w:r>
      <w:r w:rsidRPr="00186F97">
        <w:rPr>
          <w:szCs w:val="24"/>
        </w:rPr>
        <w:t>tu-</w:t>
      </w:r>
      <w:r w:rsidRPr="00186F97">
        <w:rPr>
          <w:spacing w:val="25"/>
          <w:szCs w:val="24"/>
        </w:rPr>
        <w:t xml:space="preserve"> </w:t>
      </w:r>
      <w:r w:rsidRPr="00186F97">
        <w:rPr>
          <w:szCs w:val="24"/>
        </w:rPr>
        <w:t>v</w:t>
      </w:r>
      <w:r>
        <w:rPr>
          <w:szCs w:val="24"/>
        </w:rPr>
        <w:t>õ</w:t>
      </w:r>
      <w:r w:rsidRPr="00186F97">
        <w:rPr>
          <w:szCs w:val="24"/>
        </w:rPr>
        <w:t>i</w:t>
      </w:r>
      <w:r w:rsidRPr="00186F97">
        <w:rPr>
          <w:spacing w:val="9"/>
          <w:szCs w:val="24"/>
        </w:rPr>
        <w:t xml:space="preserve"> </w:t>
      </w:r>
      <w:r w:rsidRPr="00186F97">
        <w:rPr>
          <w:szCs w:val="24"/>
        </w:rPr>
        <w:t>teenuse</w:t>
      </w:r>
      <w:r w:rsidRPr="00186F97">
        <w:rPr>
          <w:spacing w:val="28"/>
          <w:szCs w:val="24"/>
        </w:rPr>
        <w:t xml:space="preserve"> </w:t>
      </w:r>
      <w:r w:rsidRPr="00186F97">
        <w:rPr>
          <w:szCs w:val="24"/>
        </w:rPr>
        <w:t>osutamise</w:t>
      </w:r>
      <w:r w:rsidRPr="00186F97">
        <w:rPr>
          <w:spacing w:val="27"/>
          <w:szCs w:val="24"/>
        </w:rPr>
        <w:t xml:space="preserve"> </w:t>
      </w:r>
      <w:r w:rsidRPr="00186F97">
        <w:rPr>
          <w:szCs w:val="24"/>
        </w:rPr>
        <w:t>lepinguid</w:t>
      </w:r>
      <w:r w:rsidRPr="00186F97">
        <w:rPr>
          <w:spacing w:val="26"/>
          <w:szCs w:val="24"/>
        </w:rPr>
        <w:t xml:space="preserve"> </w:t>
      </w:r>
      <w:r w:rsidRPr="00186F97">
        <w:rPr>
          <w:szCs w:val="24"/>
        </w:rPr>
        <w:t>ehitiste</w:t>
      </w:r>
      <w:r w:rsidRPr="00186F97">
        <w:rPr>
          <w:spacing w:val="21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9"/>
          <w:szCs w:val="24"/>
        </w:rPr>
        <w:t xml:space="preserve"> </w:t>
      </w:r>
      <w:r w:rsidRPr="00186F97">
        <w:rPr>
          <w:szCs w:val="24"/>
        </w:rPr>
        <w:t>nende</w:t>
      </w:r>
      <w:r w:rsidRPr="00186F97">
        <w:rPr>
          <w:spacing w:val="18"/>
          <w:szCs w:val="24"/>
        </w:rPr>
        <w:t xml:space="preserve"> </w:t>
      </w:r>
      <w:r w:rsidRPr="00186F97">
        <w:rPr>
          <w:szCs w:val="24"/>
        </w:rPr>
        <w:t>aluste kinnistute</w:t>
      </w:r>
      <w:r w:rsidRPr="00186F97">
        <w:rPr>
          <w:spacing w:val="8"/>
          <w:szCs w:val="24"/>
        </w:rPr>
        <w:t xml:space="preserve"> </w:t>
      </w:r>
      <w:r w:rsidRPr="00186F97">
        <w:rPr>
          <w:szCs w:val="24"/>
        </w:rPr>
        <w:t>haldamiseks,</w:t>
      </w:r>
      <w:r w:rsidRPr="00186F97">
        <w:rPr>
          <w:spacing w:val="14"/>
          <w:szCs w:val="24"/>
        </w:rPr>
        <w:t xml:space="preserve"> </w:t>
      </w:r>
      <w:r w:rsidRPr="00186F97">
        <w:rPr>
          <w:szCs w:val="24"/>
        </w:rPr>
        <w:t>hooldamiseks</w:t>
      </w:r>
      <w:r w:rsidRPr="00186F97">
        <w:rPr>
          <w:spacing w:val="13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58"/>
          <w:szCs w:val="24"/>
        </w:rPr>
        <w:t xml:space="preserve"> </w:t>
      </w:r>
      <w:r w:rsidRPr="00186F97">
        <w:rPr>
          <w:szCs w:val="24"/>
        </w:rPr>
        <w:t>heakorra  tagamiseks</w:t>
      </w:r>
      <w:r w:rsidRPr="00186F97">
        <w:rPr>
          <w:spacing w:val="9"/>
          <w:szCs w:val="24"/>
        </w:rPr>
        <w:t xml:space="preserve"> </w:t>
      </w:r>
      <w:r w:rsidRPr="00186F97">
        <w:rPr>
          <w:szCs w:val="24"/>
        </w:rPr>
        <w:t>(s.h</w:t>
      </w:r>
      <w:r w:rsidRPr="00186F97">
        <w:rPr>
          <w:spacing w:val="58"/>
          <w:szCs w:val="24"/>
        </w:rPr>
        <w:t xml:space="preserve"> </w:t>
      </w:r>
      <w:r w:rsidRPr="00186F97">
        <w:rPr>
          <w:szCs w:val="24"/>
        </w:rPr>
        <w:t>elektri,</w:t>
      </w:r>
      <w:r w:rsidRPr="00186F97">
        <w:rPr>
          <w:spacing w:val="7"/>
          <w:szCs w:val="24"/>
        </w:rPr>
        <w:t xml:space="preserve"> </w:t>
      </w:r>
      <w:r w:rsidRPr="00186F97">
        <w:rPr>
          <w:szCs w:val="24"/>
        </w:rPr>
        <w:t>gaasi,</w:t>
      </w:r>
      <w:r w:rsidRPr="00186F97">
        <w:rPr>
          <w:spacing w:val="-1"/>
          <w:szCs w:val="24"/>
        </w:rPr>
        <w:t xml:space="preserve"> </w:t>
      </w:r>
      <w:r w:rsidRPr="00186F97">
        <w:rPr>
          <w:szCs w:val="24"/>
        </w:rPr>
        <w:t>tsentraalk</w:t>
      </w:r>
      <w:r>
        <w:rPr>
          <w:szCs w:val="24"/>
        </w:rPr>
        <w:t>ü</w:t>
      </w:r>
      <w:r w:rsidRPr="00186F97">
        <w:rPr>
          <w:szCs w:val="24"/>
        </w:rPr>
        <w:t>tte,</w:t>
      </w:r>
      <w:r w:rsidRPr="00186F97">
        <w:rPr>
          <w:spacing w:val="37"/>
          <w:szCs w:val="24"/>
        </w:rPr>
        <w:t xml:space="preserve"> </w:t>
      </w:r>
      <w:r w:rsidRPr="00186F97">
        <w:rPr>
          <w:szCs w:val="24"/>
        </w:rPr>
        <w:t>vee</w:t>
      </w:r>
      <w:r w:rsidRPr="00186F97">
        <w:rPr>
          <w:spacing w:val="33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24"/>
          <w:szCs w:val="24"/>
        </w:rPr>
        <w:t xml:space="preserve"> </w:t>
      </w:r>
      <w:r w:rsidRPr="00186F97">
        <w:rPr>
          <w:szCs w:val="24"/>
        </w:rPr>
        <w:t>kanalisatsiooni,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side,</w:t>
      </w:r>
      <w:r w:rsidRPr="00186F97">
        <w:rPr>
          <w:spacing w:val="41"/>
          <w:szCs w:val="24"/>
        </w:rPr>
        <w:t xml:space="preserve"> </w:t>
      </w:r>
      <w:r w:rsidRPr="00186F97">
        <w:rPr>
          <w:szCs w:val="24"/>
        </w:rPr>
        <w:t>valveteenuste,</w:t>
      </w:r>
      <w:r w:rsidRPr="00186F97">
        <w:rPr>
          <w:spacing w:val="25"/>
          <w:szCs w:val="24"/>
        </w:rPr>
        <w:t xml:space="preserve"> </w:t>
      </w:r>
      <w:r w:rsidRPr="00186F97">
        <w:rPr>
          <w:szCs w:val="24"/>
        </w:rPr>
        <w:t>k</w:t>
      </w:r>
      <w:r>
        <w:rPr>
          <w:szCs w:val="24"/>
        </w:rPr>
        <w:t>ü</w:t>
      </w:r>
      <w:r w:rsidRPr="00186F97">
        <w:rPr>
          <w:szCs w:val="24"/>
        </w:rPr>
        <w:t>tte</w:t>
      </w:r>
      <w:r>
        <w:rPr>
          <w:szCs w:val="24"/>
        </w:rPr>
        <w:t>õ</w:t>
      </w:r>
      <w:r w:rsidRPr="00186F97">
        <w:rPr>
          <w:szCs w:val="24"/>
        </w:rPr>
        <w:t>li</w:t>
      </w:r>
      <w:r w:rsidRPr="00186F97">
        <w:rPr>
          <w:spacing w:val="48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30"/>
          <w:szCs w:val="24"/>
        </w:rPr>
        <w:t xml:space="preserve"> </w:t>
      </w:r>
      <w:r w:rsidRPr="00186F97">
        <w:rPr>
          <w:szCs w:val="24"/>
        </w:rPr>
        <w:t>eriotstarbelise diiselkiituse</w:t>
      </w:r>
      <w:r w:rsidRPr="00186F97">
        <w:rPr>
          <w:spacing w:val="26"/>
          <w:szCs w:val="24"/>
        </w:rPr>
        <w:t xml:space="preserve"> </w:t>
      </w:r>
      <w:r w:rsidRPr="00186F97">
        <w:rPr>
          <w:szCs w:val="24"/>
        </w:rPr>
        <w:t>tarbimiseks;</w:t>
      </w:r>
      <w:r w:rsidRPr="00186F97">
        <w:rPr>
          <w:spacing w:val="34"/>
          <w:szCs w:val="24"/>
        </w:rPr>
        <w:t xml:space="preserve"> </w:t>
      </w:r>
      <w:r w:rsidRPr="00186F97">
        <w:rPr>
          <w:szCs w:val="24"/>
        </w:rPr>
        <w:t>hoolduslepinguid</w:t>
      </w:r>
      <w:r w:rsidRPr="00186F97">
        <w:rPr>
          <w:spacing w:val="3"/>
          <w:szCs w:val="24"/>
        </w:rPr>
        <w:t xml:space="preserve"> </w:t>
      </w:r>
      <w:r w:rsidRPr="00186F97">
        <w:rPr>
          <w:szCs w:val="24"/>
        </w:rPr>
        <w:t>tehniliste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s</w:t>
      </w:r>
      <w:r>
        <w:rPr>
          <w:szCs w:val="24"/>
        </w:rPr>
        <w:t>ü</w:t>
      </w:r>
      <w:r w:rsidRPr="00186F97">
        <w:rPr>
          <w:szCs w:val="24"/>
        </w:rPr>
        <w:t>steemide,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s.h</w:t>
      </w:r>
      <w:r w:rsidRPr="00186F97">
        <w:rPr>
          <w:spacing w:val="14"/>
          <w:szCs w:val="24"/>
        </w:rPr>
        <w:t xml:space="preserve"> </w:t>
      </w:r>
      <w:r w:rsidRPr="00186F97">
        <w:rPr>
          <w:szCs w:val="24"/>
        </w:rPr>
        <w:t>k</w:t>
      </w:r>
      <w:r>
        <w:rPr>
          <w:szCs w:val="24"/>
        </w:rPr>
        <w:t>ü</w:t>
      </w:r>
      <w:r w:rsidRPr="00186F97">
        <w:rPr>
          <w:szCs w:val="24"/>
        </w:rPr>
        <w:t>tte-,</w:t>
      </w:r>
      <w:r w:rsidRPr="00186F97">
        <w:rPr>
          <w:spacing w:val="22"/>
          <w:szCs w:val="24"/>
        </w:rPr>
        <w:t xml:space="preserve"> </w:t>
      </w:r>
      <w:r>
        <w:rPr>
          <w:szCs w:val="24"/>
        </w:rPr>
        <w:t>ventilat</w:t>
      </w:r>
      <w:r w:rsidRPr="00186F97">
        <w:rPr>
          <w:szCs w:val="24"/>
        </w:rPr>
        <w:t>siooni-,</w:t>
      </w:r>
      <w:r w:rsidRPr="00186F97">
        <w:rPr>
          <w:spacing w:val="7"/>
          <w:szCs w:val="24"/>
        </w:rPr>
        <w:t xml:space="preserve"> </w:t>
      </w:r>
      <w:r w:rsidRPr="00186F97">
        <w:rPr>
          <w:szCs w:val="24"/>
        </w:rPr>
        <w:t>tehnilise</w:t>
      </w:r>
      <w:r w:rsidRPr="00186F97">
        <w:rPr>
          <w:spacing w:val="11"/>
          <w:szCs w:val="24"/>
        </w:rPr>
        <w:t xml:space="preserve"> </w:t>
      </w:r>
      <w:r w:rsidRPr="00186F97">
        <w:rPr>
          <w:szCs w:val="24"/>
        </w:rPr>
        <w:t>valve,</w:t>
      </w:r>
      <w:r w:rsidRPr="00186F97">
        <w:rPr>
          <w:spacing w:val="3"/>
          <w:szCs w:val="24"/>
        </w:rPr>
        <w:t xml:space="preserve"> </w:t>
      </w:r>
      <w:r w:rsidRPr="00186F97">
        <w:rPr>
          <w:szCs w:val="24"/>
        </w:rPr>
        <w:t>tuleohutuse,</w:t>
      </w:r>
      <w:r w:rsidRPr="00186F97">
        <w:rPr>
          <w:spacing w:val="19"/>
          <w:szCs w:val="24"/>
        </w:rPr>
        <w:t xml:space="preserve"> </w:t>
      </w:r>
      <w:r w:rsidRPr="00186F97">
        <w:rPr>
          <w:szCs w:val="24"/>
        </w:rPr>
        <w:lastRenderedPageBreak/>
        <w:t>veevarustuse</w:t>
      </w:r>
      <w:r w:rsidRPr="00186F97">
        <w:rPr>
          <w:spacing w:val="14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56"/>
          <w:szCs w:val="24"/>
        </w:rPr>
        <w:t xml:space="preserve"> </w:t>
      </w:r>
      <w:r w:rsidRPr="00186F97">
        <w:rPr>
          <w:szCs w:val="24"/>
        </w:rPr>
        <w:t>kanalisatsioonis</w:t>
      </w:r>
      <w:r>
        <w:rPr>
          <w:szCs w:val="24"/>
        </w:rPr>
        <w:t>ü</w:t>
      </w:r>
      <w:r w:rsidRPr="00186F97">
        <w:rPr>
          <w:szCs w:val="24"/>
        </w:rPr>
        <w:t>steemide</w:t>
      </w:r>
      <w:r w:rsidRPr="00186F97">
        <w:rPr>
          <w:spacing w:val="52"/>
          <w:szCs w:val="24"/>
        </w:rPr>
        <w:t xml:space="preserve"> </w:t>
      </w:r>
      <w:r w:rsidRPr="00186F97">
        <w:rPr>
          <w:szCs w:val="24"/>
        </w:rPr>
        <w:t>ja ehitiste</w:t>
      </w:r>
      <w:r w:rsidRPr="00186F97">
        <w:rPr>
          <w:spacing w:val="38"/>
          <w:szCs w:val="24"/>
        </w:rPr>
        <w:t xml:space="preserve"> </w:t>
      </w:r>
      <w:r w:rsidRPr="00186F97">
        <w:rPr>
          <w:szCs w:val="24"/>
        </w:rPr>
        <w:t>hooldamiseks;</w:t>
      </w:r>
      <w:r w:rsidRPr="00186F97">
        <w:rPr>
          <w:spacing w:val="47"/>
          <w:szCs w:val="24"/>
        </w:rPr>
        <w:t xml:space="preserve"> </w:t>
      </w:r>
      <w:r w:rsidRPr="00186F97">
        <w:rPr>
          <w:szCs w:val="24"/>
        </w:rPr>
        <w:t>k</w:t>
      </w:r>
      <w:r>
        <w:rPr>
          <w:szCs w:val="24"/>
        </w:rPr>
        <w:t>ä</w:t>
      </w:r>
      <w:r w:rsidRPr="00186F97">
        <w:rPr>
          <w:szCs w:val="24"/>
        </w:rPr>
        <w:t>sunduslepinguid</w:t>
      </w:r>
      <w:r w:rsidRPr="00186F97">
        <w:rPr>
          <w:spacing w:val="20"/>
          <w:szCs w:val="24"/>
        </w:rPr>
        <w:t xml:space="preserve"> </w:t>
      </w:r>
      <w:r w:rsidRPr="00186F97">
        <w:rPr>
          <w:szCs w:val="24"/>
        </w:rPr>
        <w:t>tugiisikute</w:t>
      </w:r>
      <w:r w:rsidRPr="00186F97">
        <w:rPr>
          <w:spacing w:val="49"/>
          <w:szCs w:val="24"/>
        </w:rPr>
        <w:t xml:space="preserve"> </w:t>
      </w:r>
      <w:r w:rsidRPr="00186F97">
        <w:rPr>
          <w:szCs w:val="24"/>
        </w:rPr>
        <w:t>t</w:t>
      </w:r>
      <w:r>
        <w:rPr>
          <w:szCs w:val="24"/>
        </w:rPr>
        <w:t>öö</w:t>
      </w:r>
      <w:r w:rsidRPr="00186F97">
        <w:rPr>
          <w:spacing w:val="29"/>
          <w:szCs w:val="24"/>
        </w:rPr>
        <w:t xml:space="preserve"> </w:t>
      </w:r>
      <w:r w:rsidRPr="00186F97">
        <w:rPr>
          <w:szCs w:val="24"/>
        </w:rPr>
        <w:t>korraldamiseks</w:t>
      </w:r>
      <w:r w:rsidRPr="00186F97">
        <w:rPr>
          <w:spacing w:val="12"/>
          <w:szCs w:val="24"/>
        </w:rPr>
        <w:t xml:space="preserve"> </w:t>
      </w:r>
      <w:r w:rsidRPr="00186F97">
        <w:rPr>
          <w:szCs w:val="24"/>
        </w:rPr>
        <w:t>s.h</w:t>
      </w:r>
      <w:r w:rsidRPr="00186F97">
        <w:rPr>
          <w:spacing w:val="25"/>
          <w:szCs w:val="24"/>
        </w:rPr>
        <w:t xml:space="preserve"> </w:t>
      </w:r>
      <w:r w:rsidRPr="00186F97">
        <w:rPr>
          <w:szCs w:val="24"/>
        </w:rPr>
        <w:t>ka tugiisikute</w:t>
      </w:r>
      <w:r w:rsidRPr="00186F97">
        <w:rPr>
          <w:spacing w:val="41"/>
          <w:szCs w:val="24"/>
        </w:rPr>
        <w:t xml:space="preserve"> </w:t>
      </w:r>
      <w:r w:rsidRPr="00186F97">
        <w:rPr>
          <w:szCs w:val="24"/>
        </w:rPr>
        <w:t>puhkuse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ajaks;</w:t>
      </w:r>
      <w:r w:rsidRPr="00186F97">
        <w:rPr>
          <w:spacing w:val="27"/>
          <w:szCs w:val="24"/>
        </w:rPr>
        <w:t xml:space="preserve"> </w:t>
      </w:r>
      <w:r w:rsidRPr="00186F97">
        <w:rPr>
          <w:szCs w:val="24"/>
        </w:rPr>
        <w:t>t</w:t>
      </w:r>
      <w:r>
        <w:rPr>
          <w:szCs w:val="24"/>
        </w:rPr>
        <w:t>öö</w:t>
      </w:r>
      <w:r w:rsidRPr="00186F97">
        <w:rPr>
          <w:szCs w:val="24"/>
        </w:rPr>
        <w:t>v</w:t>
      </w:r>
      <w:r>
        <w:rPr>
          <w:szCs w:val="24"/>
        </w:rPr>
        <w:t>õ</w:t>
      </w:r>
      <w:r w:rsidRPr="00186F97">
        <w:rPr>
          <w:szCs w:val="24"/>
        </w:rPr>
        <w:t>tu-</w:t>
      </w:r>
      <w:r w:rsidRPr="00186F97">
        <w:rPr>
          <w:spacing w:val="36"/>
          <w:szCs w:val="24"/>
        </w:rPr>
        <w:t xml:space="preserve"> </w:t>
      </w:r>
      <w:r w:rsidRPr="00186F97">
        <w:rPr>
          <w:szCs w:val="24"/>
        </w:rPr>
        <w:t>v</w:t>
      </w:r>
      <w:r>
        <w:rPr>
          <w:szCs w:val="24"/>
        </w:rPr>
        <w:t>õ</w:t>
      </w:r>
      <w:r w:rsidRPr="00186F97">
        <w:rPr>
          <w:szCs w:val="24"/>
        </w:rPr>
        <w:t>i</w:t>
      </w:r>
      <w:r w:rsidRPr="00186F97">
        <w:rPr>
          <w:spacing w:val="23"/>
          <w:szCs w:val="24"/>
        </w:rPr>
        <w:t xml:space="preserve"> </w:t>
      </w:r>
      <w:r w:rsidRPr="00186F97">
        <w:rPr>
          <w:szCs w:val="24"/>
        </w:rPr>
        <w:t>k</w:t>
      </w:r>
      <w:r>
        <w:rPr>
          <w:szCs w:val="24"/>
        </w:rPr>
        <w:t>ä</w:t>
      </w:r>
      <w:r w:rsidRPr="00186F97">
        <w:rPr>
          <w:szCs w:val="24"/>
        </w:rPr>
        <w:t>sunduslepinguid</w:t>
      </w:r>
      <w:r w:rsidRPr="00186F97">
        <w:rPr>
          <w:spacing w:val="8"/>
          <w:szCs w:val="24"/>
        </w:rPr>
        <w:t xml:space="preserve"> </w:t>
      </w:r>
      <w:r w:rsidRPr="00186F97">
        <w:rPr>
          <w:szCs w:val="24"/>
        </w:rPr>
        <w:t>lumekoristuse</w:t>
      </w:r>
      <w:r w:rsidRPr="00186F97">
        <w:rPr>
          <w:spacing w:val="46"/>
          <w:szCs w:val="24"/>
        </w:rPr>
        <w:t xml:space="preserve"> </w:t>
      </w:r>
      <w:r w:rsidRPr="00186F97">
        <w:rPr>
          <w:szCs w:val="24"/>
        </w:rPr>
        <w:t>ja j</w:t>
      </w:r>
      <w:r>
        <w:rPr>
          <w:szCs w:val="24"/>
        </w:rPr>
        <w:t>ää</w:t>
      </w:r>
      <w:r w:rsidRPr="00186F97">
        <w:rPr>
          <w:szCs w:val="24"/>
        </w:rPr>
        <w:t>tmek</w:t>
      </w:r>
      <w:r>
        <w:rPr>
          <w:szCs w:val="24"/>
        </w:rPr>
        <w:t>ä</w:t>
      </w:r>
      <w:r w:rsidRPr="00186F97">
        <w:rPr>
          <w:szCs w:val="24"/>
        </w:rPr>
        <w:t>itluse</w:t>
      </w:r>
      <w:r w:rsidRPr="00186F97">
        <w:rPr>
          <w:spacing w:val="20"/>
          <w:szCs w:val="24"/>
        </w:rPr>
        <w:t xml:space="preserve"> </w:t>
      </w:r>
      <w:r w:rsidRPr="00186F97">
        <w:rPr>
          <w:szCs w:val="24"/>
        </w:rPr>
        <w:t>tagamiseks;</w:t>
      </w:r>
      <w:r w:rsidRPr="00186F97">
        <w:rPr>
          <w:spacing w:val="44"/>
          <w:szCs w:val="24"/>
        </w:rPr>
        <w:t xml:space="preserve"> </w:t>
      </w:r>
      <w:r w:rsidRPr="00186F97">
        <w:rPr>
          <w:szCs w:val="24"/>
        </w:rPr>
        <w:t>kasutatavate</w:t>
      </w:r>
      <w:r w:rsidRPr="00186F97">
        <w:rPr>
          <w:spacing w:val="47"/>
          <w:szCs w:val="24"/>
        </w:rPr>
        <w:t xml:space="preserve"> </w:t>
      </w:r>
      <w:r w:rsidRPr="00186F97">
        <w:rPr>
          <w:szCs w:val="24"/>
        </w:rPr>
        <w:t>siseruumide</w:t>
      </w:r>
      <w:r w:rsidRPr="00186F97">
        <w:rPr>
          <w:spacing w:val="43"/>
          <w:szCs w:val="24"/>
        </w:rPr>
        <w:t xml:space="preserve"> </w:t>
      </w:r>
      <w:r w:rsidRPr="00186F97">
        <w:rPr>
          <w:szCs w:val="24"/>
        </w:rPr>
        <w:t>koristamiseks,</w:t>
      </w:r>
      <w:r w:rsidRPr="00186F97">
        <w:rPr>
          <w:spacing w:val="20"/>
          <w:szCs w:val="24"/>
        </w:rPr>
        <w:t xml:space="preserve"> </w:t>
      </w:r>
      <w:r w:rsidRPr="00186F97">
        <w:rPr>
          <w:szCs w:val="24"/>
        </w:rPr>
        <w:t>s.h</w:t>
      </w:r>
      <w:r w:rsidRPr="00186F97">
        <w:rPr>
          <w:spacing w:val="29"/>
          <w:szCs w:val="24"/>
        </w:rPr>
        <w:t xml:space="preserve"> </w:t>
      </w:r>
      <w:r w:rsidRPr="00186F97">
        <w:rPr>
          <w:szCs w:val="24"/>
        </w:rPr>
        <w:t>siseruumide</w:t>
      </w:r>
      <w:r w:rsidRPr="00186F97">
        <w:rPr>
          <w:spacing w:val="-2"/>
          <w:szCs w:val="24"/>
        </w:rPr>
        <w:t xml:space="preserve"> </w:t>
      </w:r>
      <w:r w:rsidRPr="00186F97">
        <w:rPr>
          <w:szCs w:val="24"/>
        </w:rPr>
        <w:t>koristamiseks</w:t>
      </w:r>
      <w:r w:rsidRPr="00186F97">
        <w:rPr>
          <w:spacing w:val="21"/>
          <w:szCs w:val="24"/>
        </w:rPr>
        <w:t xml:space="preserve"> </w:t>
      </w:r>
      <w:r w:rsidRPr="00186F97">
        <w:rPr>
          <w:szCs w:val="24"/>
        </w:rPr>
        <w:t>t</w:t>
      </w:r>
      <w:r>
        <w:rPr>
          <w:szCs w:val="24"/>
        </w:rPr>
        <w:t>öö</w:t>
      </w:r>
      <w:r w:rsidRPr="00186F97">
        <w:rPr>
          <w:szCs w:val="24"/>
        </w:rPr>
        <w:t>lepinguga</w:t>
      </w:r>
      <w:r w:rsidRPr="00186F97">
        <w:rPr>
          <w:spacing w:val="29"/>
          <w:szCs w:val="24"/>
        </w:rPr>
        <w:t xml:space="preserve"> </w:t>
      </w:r>
      <w:r w:rsidRPr="00186F97">
        <w:rPr>
          <w:szCs w:val="24"/>
        </w:rPr>
        <w:t>koristaja</w:t>
      </w:r>
      <w:r w:rsidRPr="00186F97">
        <w:rPr>
          <w:spacing w:val="13"/>
          <w:szCs w:val="24"/>
        </w:rPr>
        <w:t xml:space="preserve"> </w:t>
      </w:r>
      <w:r w:rsidRPr="00186F97">
        <w:rPr>
          <w:szCs w:val="24"/>
        </w:rPr>
        <w:t>puhkuse</w:t>
      </w:r>
      <w:r w:rsidRPr="00186F97">
        <w:rPr>
          <w:spacing w:val="9"/>
          <w:szCs w:val="24"/>
        </w:rPr>
        <w:t xml:space="preserve"> </w:t>
      </w:r>
      <w:r w:rsidRPr="00186F97">
        <w:rPr>
          <w:szCs w:val="24"/>
        </w:rPr>
        <w:t>ajaks</w:t>
      </w:r>
      <w:r w:rsidRPr="00186F97">
        <w:rPr>
          <w:spacing w:val="7"/>
          <w:szCs w:val="24"/>
        </w:rPr>
        <w:t xml:space="preserve"> </w:t>
      </w:r>
      <w:r w:rsidRPr="00186F97">
        <w:rPr>
          <w:szCs w:val="24"/>
        </w:rPr>
        <w:t>ja</w:t>
      </w:r>
      <w:r w:rsidRPr="00186F97">
        <w:rPr>
          <w:spacing w:val="-2"/>
          <w:szCs w:val="24"/>
        </w:rPr>
        <w:t xml:space="preserve"> </w:t>
      </w:r>
      <w:r w:rsidRPr="00186F97">
        <w:rPr>
          <w:szCs w:val="24"/>
        </w:rPr>
        <w:t>muid</w:t>
      </w:r>
      <w:r w:rsidRPr="00186F97">
        <w:rPr>
          <w:spacing w:val="13"/>
          <w:szCs w:val="24"/>
        </w:rPr>
        <w:t xml:space="preserve"> </w:t>
      </w:r>
      <w:r w:rsidRPr="00186F97">
        <w:rPr>
          <w:szCs w:val="24"/>
        </w:rPr>
        <w:t>sarnaseid</w:t>
      </w:r>
      <w:r w:rsidRPr="00186F97">
        <w:rPr>
          <w:spacing w:val="15"/>
          <w:szCs w:val="24"/>
        </w:rPr>
        <w:t xml:space="preserve"> </w:t>
      </w:r>
      <w:r w:rsidRPr="00186F97">
        <w:rPr>
          <w:szCs w:val="24"/>
        </w:rPr>
        <w:t>lepinguid).</w:t>
      </w:r>
    </w:p>
    <w:p w:rsidR="00D05D32" w:rsidRDefault="00D05D32" w:rsidP="00D05D32">
      <w:pPr>
        <w:numPr>
          <w:ilvl w:val="1"/>
          <w:numId w:val="3"/>
        </w:numPr>
        <w:tabs>
          <w:tab w:val="left" w:pos="1365"/>
        </w:tabs>
        <w:kinsoku w:val="0"/>
        <w:overflowPunct w:val="0"/>
        <w:autoSpaceDE w:val="0"/>
        <w:autoSpaceDN w:val="0"/>
        <w:adjustRightInd w:val="0"/>
        <w:spacing w:line="249" w:lineRule="auto"/>
        <w:ind w:left="981" w:right="149" w:hanging="699"/>
        <w:jc w:val="both"/>
        <w:rPr>
          <w:szCs w:val="24"/>
        </w:rPr>
      </w:pPr>
      <w:r w:rsidRPr="00186F97">
        <w:rPr>
          <w:szCs w:val="24"/>
        </w:rPr>
        <w:t>oma t</w:t>
      </w:r>
      <w:r>
        <w:rPr>
          <w:szCs w:val="24"/>
        </w:rPr>
        <w:t>öö</w:t>
      </w:r>
      <w:r w:rsidRPr="00186F97">
        <w:rPr>
          <w:szCs w:val="24"/>
        </w:rPr>
        <w:t>piirkonnas esindama RMK-d k</w:t>
      </w:r>
      <w:r>
        <w:rPr>
          <w:szCs w:val="24"/>
        </w:rPr>
        <w:t>õ</w:t>
      </w:r>
      <w:r w:rsidRPr="00186F97">
        <w:rPr>
          <w:szCs w:val="24"/>
        </w:rPr>
        <w:t>igis riiklikku j</w:t>
      </w:r>
      <w:r>
        <w:rPr>
          <w:szCs w:val="24"/>
        </w:rPr>
        <w:t>ä</w:t>
      </w:r>
      <w:r w:rsidRPr="00186F97">
        <w:rPr>
          <w:szCs w:val="24"/>
        </w:rPr>
        <w:t>relevalvet ja kontrolli teostavates riigi- ja ametiasutustes, esitama neile n</w:t>
      </w:r>
      <w:r>
        <w:rPr>
          <w:szCs w:val="24"/>
        </w:rPr>
        <w:t>õ</w:t>
      </w:r>
      <w:r w:rsidRPr="00186F97">
        <w:rPr>
          <w:szCs w:val="24"/>
        </w:rPr>
        <w:t>utavaid andmeid, vajalikke</w:t>
      </w:r>
      <w:r w:rsidRPr="00186F97">
        <w:rPr>
          <w:spacing w:val="52"/>
          <w:szCs w:val="24"/>
        </w:rPr>
        <w:t xml:space="preserve"> </w:t>
      </w:r>
      <w:r w:rsidRPr="00186F97">
        <w:rPr>
          <w:szCs w:val="24"/>
        </w:rPr>
        <w:t>taotlusi ja muid sarnaseid dokumente.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line="242" w:lineRule="auto"/>
        <w:ind w:left="426" w:right="155"/>
        <w:rPr>
          <w:szCs w:val="24"/>
        </w:rPr>
      </w:pP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line="242" w:lineRule="auto"/>
        <w:ind w:left="426" w:right="155"/>
        <w:rPr>
          <w:szCs w:val="24"/>
        </w:rPr>
      </w:pPr>
      <w:r w:rsidRPr="00186F97">
        <w:rPr>
          <w:szCs w:val="24"/>
        </w:rPr>
        <w:t xml:space="preserve">2. V o 1 i t a n RMK kinnisvaraosakonna remondi- </w:t>
      </w:r>
      <w:r>
        <w:rPr>
          <w:szCs w:val="24"/>
        </w:rPr>
        <w:t>j</w:t>
      </w:r>
      <w:r w:rsidRPr="00186F97">
        <w:rPr>
          <w:szCs w:val="24"/>
        </w:rPr>
        <w:t>a hooldusspetsialiste ning ehitusspetsialisti: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line="242" w:lineRule="auto"/>
        <w:ind w:right="155"/>
        <w:rPr>
          <w:szCs w:val="24"/>
        </w:rPr>
      </w:pPr>
    </w:p>
    <w:p w:rsidR="00D05D32" w:rsidRDefault="00D05D32" w:rsidP="000B44B7">
      <w:pPr>
        <w:kinsoku w:val="0"/>
        <w:overflowPunct w:val="0"/>
        <w:autoSpaceDE w:val="0"/>
        <w:autoSpaceDN w:val="0"/>
        <w:adjustRightInd w:val="0"/>
        <w:ind w:right="2671"/>
        <w:jc w:val="both"/>
        <w:rPr>
          <w:szCs w:val="24"/>
        </w:rPr>
      </w:pPr>
      <w:r w:rsidRPr="00186F97">
        <w:rPr>
          <w:b/>
          <w:bCs/>
          <w:sz w:val="23"/>
          <w:szCs w:val="23"/>
        </w:rPr>
        <w:t xml:space="preserve">Aarne Pupart, </w:t>
      </w:r>
      <w:r w:rsidRPr="00186F97">
        <w:rPr>
          <w:szCs w:val="24"/>
        </w:rPr>
        <w:t>L</w:t>
      </w:r>
      <w:r>
        <w:rPr>
          <w:szCs w:val="24"/>
        </w:rPr>
        <w:t>ää</w:t>
      </w:r>
      <w:r w:rsidRPr="00186F97">
        <w:rPr>
          <w:szCs w:val="24"/>
        </w:rPr>
        <w:t xml:space="preserve">ne piirkonna </w:t>
      </w:r>
      <w:r>
        <w:rPr>
          <w:szCs w:val="24"/>
        </w:rPr>
        <w:t>remondi- ja hooldusspetsialist;</w:t>
      </w:r>
    </w:p>
    <w:p w:rsidR="00D05D32" w:rsidRPr="00186F97" w:rsidRDefault="0046797F" w:rsidP="000B44B7">
      <w:pPr>
        <w:kinsoku w:val="0"/>
        <w:overflowPunct w:val="0"/>
        <w:autoSpaceDE w:val="0"/>
        <w:autoSpaceDN w:val="0"/>
        <w:adjustRightInd w:val="0"/>
        <w:ind w:right="2671"/>
        <w:jc w:val="both"/>
        <w:rPr>
          <w:szCs w:val="24"/>
        </w:rPr>
      </w:pPr>
      <w:r>
        <w:rPr>
          <w:b/>
          <w:bCs/>
          <w:sz w:val="23"/>
          <w:szCs w:val="23"/>
        </w:rPr>
        <w:t>Tarmo Põkka</w:t>
      </w:r>
      <w:r w:rsidR="00D05D32" w:rsidRPr="00186F97">
        <w:rPr>
          <w:b/>
          <w:bCs/>
          <w:sz w:val="23"/>
          <w:szCs w:val="23"/>
        </w:rPr>
        <w:t xml:space="preserve">, </w:t>
      </w:r>
      <w:r w:rsidR="00D05D32" w:rsidRPr="00186F97">
        <w:rPr>
          <w:szCs w:val="24"/>
        </w:rPr>
        <w:t>P</w:t>
      </w:r>
      <w:r w:rsidR="00D05D32">
        <w:rPr>
          <w:szCs w:val="24"/>
        </w:rPr>
        <w:t>õ</w:t>
      </w:r>
      <w:r w:rsidR="00D05D32" w:rsidRPr="00186F97">
        <w:rPr>
          <w:szCs w:val="24"/>
        </w:rPr>
        <w:t>hja piirkonna remondi- ja hooldusspetsialist;</w:t>
      </w:r>
    </w:p>
    <w:p w:rsidR="00D05D32" w:rsidRDefault="00D05D32" w:rsidP="000B44B7">
      <w:pPr>
        <w:rPr>
          <w:w w:val="105"/>
          <w:szCs w:val="24"/>
        </w:rPr>
      </w:pPr>
      <w:r w:rsidRPr="00186F97">
        <w:rPr>
          <w:b/>
          <w:bCs/>
          <w:w w:val="105"/>
          <w:sz w:val="23"/>
          <w:szCs w:val="23"/>
        </w:rPr>
        <w:t>J</w:t>
      </w:r>
      <w:r>
        <w:rPr>
          <w:b/>
          <w:bCs/>
          <w:w w:val="105"/>
          <w:sz w:val="23"/>
          <w:szCs w:val="23"/>
        </w:rPr>
        <w:t>ü</w:t>
      </w:r>
      <w:r w:rsidRPr="00186F97">
        <w:rPr>
          <w:b/>
          <w:bCs/>
          <w:w w:val="105"/>
          <w:sz w:val="23"/>
          <w:szCs w:val="23"/>
        </w:rPr>
        <w:t xml:space="preserve">ri Orlov, </w:t>
      </w:r>
      <w:r w:rsidRPr="00186F97">
        <w:rPr>
          <w:w w:val="105"/>
          <w:szCs w:val="24"/>
        </w:rPr>
        <w:t>kinnisvaraosakonna ehitusspetsialist</w:t>
      </w:r>
    </w:p>
    <w:p w:rsidR="00D05D32" w:rsidRDefault="00D05D32" w:rsidP="00D05D32">
      <w:pPr>
        <w:rPr>
          <w:w w:val="105"/>
          <w:szCs w:val="24"/>
        </w:rPr>
      </w:pPr>
    </w:p>
    <w:p w:rsidR="00D05D32" w:rsidRPr="00186F97" w:rsidRDefault="00D05D32" w:rsidP="00D05D32">
      <w:pPr>
        <w:numPr>
          <w:ilvl w:val="1"/>
          <w:numId w:val="6"/>
        </w:numPr>
        <w:tabs>
          <w:tab w:val="left" w:pos="1435"/>
        </w:tabs>
        <w:kinsoku w:val="0"/>
        <w:overflowPunct w:val="0"/>
        <w:autoSpaceDE w:val="0"/>
        <w:autoSpaceDN w:val="0"/>
        <w:adjustRightInd w:val="0"/>
        <w:spacing w:before="94" w:line="259" w:lineRule="auto"/>
        <w:ind w:left="993" w:right="114" w:hanging="704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oma t</w:t>
      </w:r>
      <w:r>
        <w:rPr>
          <w:w w:val="105"/>
          <w:sz w:val="23"/>
          <w:szCs w:val="23"/>
        </w:rPr>
        <w:t>öö</w:t>
      </w:r>
      <w:r w:rsidRPr="00186F97">
        <w:rPr>
          <w:w w:val="105"/>
          <w:sz w:val="23"/>
          <w:szCs w:val="23"/>
        </w:rPr>
        <w:t>piirkonnas RMK nimel eelarvevahendite piires s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 xml:space="preserve">lmima, muutma,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 xml:space="preserve">les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tlema ja l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petama t</w:t>
      </w:r>
      <w:r>
        <w:rPr>
          <w:w w:val="105"/>
          <w:sz w:val="23"/>
          <w:szCs w:val="23"/>
        </w:rPr>
        <w:t>öö</w:t>
      </w:r>
      <w:r w:rsidRPr="00186F97">
        <w:rPr>
          <w:w w:val="105"/>
          <w:sz w:val="23"/>
          <w:szCs w:val="23"/>
        </w:rPr>
        <w:t>v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tulepinguid ehitiste ja nende plaaniliste remontide ja avariiremontide</w:t>
      </w:r>
      <w:r w:rsidRPr="00186F97">
        <w:rPr>
          <w:spacing w:val="5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tegemiseks;</w:t>
      </w:r>
    </w:p>
    <w:p w:rsidR="00D05D32" w:rsidRDefault="00D05D32" w:rsidP="00D05D32">
      <w:pPr>
        <w:numPr>
          <w:ilvl w:val="1"/>
          <w:numId w:val="6"/>
        </w:numPr>
        <w:tabs>
          <w:tab w:val="left" w:pos="1435"/>
        </w:tabs>
        <w:kinsoku w:val="0"/>
        <w:overflowPunct w:val="0"/>
        <w:autoSpaceDE w:val="0"/>
        <w:autoSpaceDN w:val="0"/>
        <w:adjustRightInd w:val="0"/>
        <w:spacing w:before="3" w:line="256" w:lineRule="auto"/>
        <w:ind w:left="993" w:right="124" w:hanging="696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oma t</w:t>
      </w:r>
      <w:r>
        <w:rPr>
          <w:w w:val="105"/>
          <w:sz w:val="23"/>
          <w:szCs w:val="23"/>
        </w:rPr>
        <w:t>öö</w:t>
      </w:r>
      <w:r w:rsidRPr="00186F97">
        <w:rPr>
          <w:w w:val="105"/>
          <w:sz w:val="23"/>
          <w:szCs w:val="23"/>
        </w:rPr>
        <w:t>piirkonnas ehitusseadusest tulenevate n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uete t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itmiseks esitama kohalikele omavalitsustele taotlusi projekteerimistingimuste, ehituslubade ja kasutuslubade v</w:t>
      </w:r>
      <w:r>
        <w:rPr>
          <w:w w:val="105"/>
          <w:sz w:val="23"/>
          <w:szCs w:val="23"/>
        </w:rPr>
        <w:t>äl</w:t>
      </w:r>
      <w:r w:rsidRPr="00186F97">
        <w:rPr>
          <w:w w:val="105"/>
          <w:sz w:val="23"/>
          <w:szCs w:val="23"/>
        </w:rPr>
        <w:t>jastamiseks, olemasolevate ehitiste registreerimiseks ehitisregistris, samuti esitama ehitise teatisi ja ehitamise alustamise</w:t>
      </w:r>
      <w:r w:rsidRPr="00186F97">
        <w:rPr>
          <w:spacing w:val="46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teatisi.</w:t>
      </w:r>
    </w:p>
    <w:p w:rsidR="000B44B7" w:rsidRPr="00186F97" w:rsidRDefault="000B44B7" w:rsidP="000B44B7">
      <w:pPr>
        <w:tabs>
          <w:tab w:val="left" w:pos="1435"/>
        </w:tabs>
        <w:kinsoku w:val="0"/>
        <w:overflowPunct w:val="0"/>
        <w:autoSpaceDE w:val="0"/>
        <w:autoSpaceDN w:val="0"/>
        <w:adjustRightInd w:val="0"/>
        <w:spacing w:before="3" w:line="256" w:lineRule="auto"/>
        <w:ind w:left="993" w:right="124"/>
        <w:jc w:val="both"/>
        <w:rPr>
          <w:w w:val="105"/>
          <w:sz w:val="23"/>
          <w:szCs w:val="23"/>
        </w:rPr>
      </w:pPr>
    </w:p>
    <w:p w:rsidR="00D05D32" w:rsidRPr="00186F97" w:rsidRDefault="00D05D32" w:rsidP="000B44B7">
      <w:pPr>
        <w:kinsoku w:val="0"/>
        <w:overflowPunct w:val="0"/>
        <w:autoSpaceDE w:val="0"/>
        <w:autoSpaceDN w:val="0"/>
        <w:adjustRightInd w:val="0"/>
        <w:spacing w:before="37"/>
        <w:ind w:left="284"/>
        <w:rPr>
          <w:sz w:val="23"/>
          <w:szCs w:val="23"/>
        </w:rPr>
      </w:pPr>
      <w:r w:rsidRPr="00186F97">
        <w:rPr>
          <w:sz w:val="23"/>
          <w:szCs w:val="23"/>
        </w:rPr>
        <w:t>3. V</w:t>
      </w:r>
      <w:r>
        <w:rPr>
          <w:sz w:val="23"/>
          <w:szCs w:val="23"/>
        </w:rPr>
        <w:t xml:space="preserve"> </w:t>
      </w:r>
      <w:r w:rsidRPr="00186F97">
        <w:rPr>
          <w:sz w:val="23"/>
          <w:szCs w:val="23"/>
        </w:rPr>
        <w:t>o 1 i</w:t>
      </w:r>
      <w:r>
        <w:rPr>
          <w:sz w:val="23"/>
          <w:szCs w:val="23"/>
        </w:rPr>
        <w:t xml:space="preserve"> </w:t>
      </w:r>
      <w:r w:rsidRPr="00186F97">
        <w:rPr>
          <w:sz w:val="23"/>
          <w:szCs w:val="23"/>
        </w:rPr>
        <w:t>t a</w:t>
      </w:r>
      <w:r>
        <w:rPr>
          <w:sz w:val="23"/>
          <w:szCs w:val="23"/>
        </w:rPr>
        <w:t xml:space="preserve"> </w:t>
      </w:r>
      <w:r w:rsidRPr="00186F97">
        <w:rPr>
          <w:sz w:val="23"/>
          <w:szCs w:val="23"/>
        </w:rPr>
        <w:t>n RMK kinnisvaraosakonna haldusspetsialiste: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9"/>
        <w:rPr>
          <w:sz w:val="26"/>
          <w:szCs w:val="26"/>
        </w:rPr>
      </w:pP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line="256" w:lineRule="auto"/>
        <w:ind w:right="2976" w:firstLine="6"/>
        <w:rPr>
          <w:w w:val="105"/>
          <w:sz w:val="23"/>
          <w:szCs w:val="23"/>
        </w:rPr>
      </w:pPr>
      <w:r w:rsidRPr="00186F97">
        <w:rPr>
          <w:b/>
          <w:bCs/>
          <w:w w:val="105"/>
          <w:sz w:val="23"/>
          <w:szCs w:val="23"/>
        </w:rPr>
        <w:t>Jaan Salum</w:t>
      </w:r>
      <w:r>
        <w:rPr>
          <w:b/>
          <w:bCs/>
          <w:w w:val="105"/>
          <w:sz w:val="23"/>
          <w:szCs w:val="23"/>
        </w:rPr>
        <w:t>ä</w:t>
      </w:r>
      <w:r w:rsidRPr="00186F97">
        <w:rPr>
          <w:b/>
          <w:bCs/>
          <w:w w:val="105"/>
          <w:sz w:val="23"/>
          <w:szCs w:val="23"/>
        </w:rPr>
        <w:t xml:space="preserve">e, </w:t>
      </w:r>
      <w:r w:rsidRPr="00186F97">
        <w:rPr>
          <w:w w:val="105"/>
          <w:sz w:val="23"/>
          <w:szCs w:val="23"/>
        </w:rPr>
        <w:t>L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un</w:t>
      </w:r>
      <w:r>
        <w:rPr>
          <w:w w:val="105"/>
          <w:sz w:val="23"/>
          <w:szCs w:val="23"/>
        </w:rPr>
        <w:t>a piirkonna haldusspetsialisti;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spacing w:line="256" w:lineRule="auto"/>
        <w:ind w:right="2976" w:firstLine="6"/>
        <w:rPr>
          <w:w w:val="105"/>
          <w:sz w:val="23"/>
          <w:szCs w:val="23"/>
        </w:rPr>
      </w:pPr>
      <w:r w:rsidRPr="00186F97">
        <w:rPr>
          <w:b/>
          <w:bCs/>
          <w:w w:val="105"/>
          <w:sz w:val="23"/>
          <w:szCs w:val="23"/>
        </w:rPr>
        <w:t xml:space="preserve">Merike Onemar, </w:t>
      </w:r>
      <w:r w:rsidRPr="00186F97">
        <w:rPr>
          <w:w w:val="105"/>
          <w:sz w:val="23"/>
          <w:szCs w:val="23"/>
        </w:rPr>
        <w:t>L</w:t>
      </w:r>
      <w:r>
        <w:rPr>
          <w:w w:val="105"/>
          <w:sz w:val="23"/>
          <w:szCs w:val="23"/>
        </w:rPr>
        <w:t>ää</w:t>
      </w:r>
      <w:r w:rsidRPr="00186F97">
        <w:rPr>
          <w:w w:val="105"/>
          <w:sz w:val="23"/>
          <w:szCs w:val="23"/>
        </w:rPr>
        <w:t>n</w:t>
      </w:r>
      <w:r>
        <w:rPr>
          <w:w w:val="105"/>
          <w:sz w:val="23"/>
          <w:szCs w:val="23"/>
        </w:rPr>
        <w:t>e piirkonna haldusspetsialisti;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line="256" w:lineRule="auto"/>
        <w:ind w:right="2976" w:firstLine="6"/>
        <w:rPr>
          <w:w w:val="105"/>
          <w:sz w:val="23"/>
          <w:szCs w:val="23"/>
        </w:rPr>
      </w:pPr>
      <w:r w:rsidRPr="00186F97">
        <w:rPr>
          <w:b/>
          <w:bCs/>
          <w:w w:val="105"/>
          <w:sz w:val="23"/>
          <w:szCs w:val="23"/>
        </w:rPr>
        <w:t xml:space="preserve">Reet Karu, </w:t>
      </w:r>
      <w:r w:rsidRPr="00186F97">
        <w:rPr>
          <w:w w:val="105"/>
          <w:sz w:val="23"/>
          <w:szCs w:val="23"/>
        </w:rPr>
        <w:t>P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hja piirkonna haldusspetsialisti</w:t>
      </w:r>
    </w:p>
    <w:p w:rsidR="00D05D32" w:rsidRPr="00186F97" w:rsidRDefault="00D05D32" w:rsidP="00D05D32">
      <w:pPr>
        <w:numPr>
          <w:ilvl w:val="1"/>
          <w:numId w:val="5"/>
        </w:numPr>
        <w:tabs>
          <w:tab w:val="left" w:pos="1406"/>
        </w:tabs>
        <w:kinsoku w:val="0"/>
        <w:overflowPunct w:val="0"/>
        <w:autoSpaceDE w:val="0"/>
        <w:autoSpaceDN w:val="0"/>
        <w:adjustRightInd w:val="0"/>
        <w:spacing w:before="100" w:line="259" w:lineRule="auto"/>
        <w:ind w:left="993" w:right="131" w:hanging="708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oma</w:t>
      </w:r>
      <w:r w:rsidRPr="00186F97">
        <w:rPr>
          <w:spacing w:val="19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</w:t>
      </w:r>
      <w:r>
        <w:rPr>
          <w:w w:val="105"/>
          <w:sz w:val="23"/>
          <w:szCs w:val="23"/>
        </w:rPr>
        <w:t>öö</w:t>
      </w:r>
      <w:r w:rsidRPr="00186F97">
        <w:rPr>
          <w:w w:val="105"/>
          <w:sz w:val="23"/>
          <w:szCs w:val="23"/>
        </w:rPr>
        <w:t>piirkonnas</w:t>
      </w:r>
      <w:r w:rsidRPr="00186F97">
        <w:rPr>
          <w:spacing w:val="3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RMK</w:t>
      </w:r>
      <w:r w:rsidRPr="00186F97">
        <w:rPr>
          <w:spacing w:val="3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nimel</w:t>
      </w:r>
      <w:r w:rsidRPr="00186F97">
        <w:rPr>
          <w:spacing w:val="27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s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lmima,</w:t>
      </w:r>
      <w:r w:rsidRPr="00186F97">
        <w:rPr>
          <w:spacing w:val="2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muutma,</w:t>
      </w:r>
      <w:r w:rsidRPr="00186F97">
        <w:rPr>
          <w:spacing w:val="36"/>
          <w:w w:val="105"/>
          <w:sz w:val="23"/>
          <w:szCs w:val="23"/>
        </w:rPr>
        <w:t xml:space="preserve">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les</w:t>
      </w:r>
      <w:r w:rsidRPr="00186F97">
        <w:rPr>
          <w:spacing w:val="20"/>
          <w:w w:val="105"/>
          <w:sz w:val="23"/>
          <w:szCs w:val="23"/>
        </w:rPr>
        <w:t xml:space="preserve">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tlema</w:t>
      </w:r>
      <w:r w:rsidRPr="00186F97">
        <w:rPr>
          <w:spacing w:val="2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ja</w:t>
      </w:r>
      <w:r w:rsidRPr="00186F97">
        <w:rPr>
          <w:spacing w:val="23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l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petama</w:t>
      </w:r>
      <w:r w:rsidRPr="00186F97">
        <w:rPr>
          <w:spacing w:val="31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ehitiste,</w:t>
      </w:r>
      <w:r w:rsidRPr="00186F97">
        <w:rPr>
          <w:spacing w:val="-1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ehitise</w:t>
      </w:r>
      <w:r w:rsidRPr="00186F97">
        <w:rPr>
          <w:spacing w:val="30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osade</w:t>
      </w:r>
      <w:r w:rsidRPr="00186F97">
        <w:rPr>
          <w:spacing w:val="36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ja</w:t>
      </w:r>
      <w:r w:rsidRPr="00186F97">
        <w:rPr>
          <w:spacing w:val="29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nende</w:t>
      </w:r>
      <w:r w:rsidRPr="00186F97">
        <w:rPr>
          <w:spacing w:val="29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aluse</w:t>
      </w:r>
      <w:r w:rsidRPr="00186F97">
        <w:rPr>
          <w:spacing w:val="40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maa</w:t>
      </w:r>
      <w:r w:rsidRPr="00186F97">
        <w:rPr>
          <w:spacing w:val="26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tasu</w:t>
      </w:r>
      <w:r w:rsidRPr="00186F97">
        <w:rPr>
          <w:spacing w:val="34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eest</w:t>
      </w:r>
      <w:r w:rsidRPr="00186F97">
        <w:rPr>
          <w:spacing w:val="30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kasutusse</w:t>
      </w:r>
      <w:r w:rsidRPr="00186F97">
        <w:rPr>
          <w:spacing w:val="44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andmise</w:t>
      </w:r>
      <w:r w:rsidRPr="00186F97">
        <w:rPr>
          <w:spacing w:val="49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lepinguid</w:t>
      </w:r>
      <w:r w:rsidRPr="00186F97">
        <w:rPr>
          <w:spacing w:val="43"/>
          <w:w w:val="105"/>
          <w:sz w:val="23"/>
          <w:szCs w:val="23"/>
        </w:rPr>
        <w:t xml:space="preserve"> </w:t>
      </w:r>
      <w:r w:rsidR="0037200D">
        <w:rPr>
          <w:w w:val="105"/>
          <w:sz w:val="23"/>
          <w:szCs w:val="23"/>
        </w:rPr>
        <w:t>kinnisvaraosakonna juhataja</w:t>
      </w:r>
      <w:r w:rsidRPr="00186F97">
        <w:rPr>
          <w:spacing w:val="-6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igakordse</w:t>
      </w:r>
      <w:r w:rsidRPr="00186F97">
        <w:rPr>
          <w:spacing w:val="18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skkirja</w:t>
      </w:r>
      <w:r w:rsidRPr="00186F97">
        <w:rPr>
          <w:spacing w:val="6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alusel</w:t>
      </w:r>
      <w:r w:rsidRPr="00186F97">
        <w:rPr>
          <w:spacing w:val="4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ja</w:t>
      </w:r>
      <w:r w:rsidRPr="00186F97">
        <w:rPr>
          <w:spacing w:val="-1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tingimustel;</w:t>
      </w:r>
    </w:p>
    <w:p w:rsidR="00D05D32" w:rsidRPr="00186F97" w:rsidRDefault="00D05D32" w:rsidP="00D05D32">
      <w:pPr>
        <w:numPr>
          <w:ilvl w:val="1"/>
          <w:numId w:val="5"/>
        </w:numPr>
        <w:tabs>
          <w:tab w:val="left" w:pos="1406"/>
        </w:tabs>
        <w:kinsoku w:val="0"/>
        <w:overflowPunct w:val="0"/>
        <w:autoSpaceDE w:val="0"/>
        <w:autoSpaceDN w:val="0"/>
        <w:adjustRightInd w:val="0"/>
        <w:spacing w:line="259" w:lineRule="auto"/>
        <w:ind w:left="993" w:right="141" w:hanging="705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oma t</w:t>
      </w:r>
      <w:r>
        <w:rPr>
          <w:w w:val="105"/>
          <w:sz w:val="23"/>
          <w:szCs w:val="23"/>
        </w:rPr>
        <w:t>öö</w:t>
      </w:r>
      <w:r w:rsidRPr="00186F97">
        <w:rPr>
          <w:w w:val="105"/>
          <w:sz w:val="23"/>
          <w:szCs w:val="23"/>
        </w:rPr>
        <w:t>piirkonnas RMK nimel s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 xml:space="preserve">lmima, muutma,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 xml:space="preserve">les 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tlema ja l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petama hoonete v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i neis asuvate ruumide l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hiajaliseks kasutamiseks tasu eest kasutusse andmise lepinguid 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skkirjaga kinnitatud hinnakirja</w:t>
      </w:r>
      <w:r w:rsidRPr="00186F97">
        <w:rPr>
          <w:spacing w:val="54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alusel.</w:t>
      </w:r>
    </w:p>
    <w:p w:rsidR="00D05D32" w:rsidRPr="00186F97" w:rsidRDefault="00D05D32" w:rsidP="00D05D32">
      <w:pPr>
        <w:kinsoku w:val="0"/>
        <w:overflowPunct w:val="0"/>
        <w:autoSpaceDE w:val="0"/>
        <w:autoSpaceDN w:val="0"/>
        <w:adjustRightInd w:val="0"/>
        <w:spacing w:before="4"/>
        <w:rPr>
          <w:szCs w:val="24"/>
        </w:rPr>
      </w:pPr>
    </w:p>
    <w:p w:rsidR="00D05D32" w:rsidRPr="00186F97" w:rsidRDefault="00D05D32" w:rsidP="000B44B7">
      <w:pPr>
        <w:numPr>
          <w:ilvl w:val="0"/>
          <w:numId w:val="4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before="1" w:line="259" w:lineRule="auto"/>
        <w:ind w:left="284" w:right="139" w:firstLine="0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K o h u s t a n 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iki 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esolevas 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skkirjas nimetatud isikuid kasutama lepingute koostamisel RMK dokumendihalduss</w:t>
      </w:r>
      <w:r>
        <w:rPr>
          <w:w w:val="105"/>
          <w:sz w:val="23"/>
          <w:szCs w:val="23"/>
        </w:rPr>
        <w:t>ü</w:t>
      </w:r>
      <w:r w:rsidRPr="00186F97">
        <w:rPr>
          <w:w w:val="105"/>
          <w:sz w:val="23"/>
          <w:szCs w:val="23"/>
        </w:rPr>
        <w:t>steemis olevaid lepingu vorme, t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iendades neid lepingupoolte andmetega ja lepingu objekti t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pse kirjeldusega. 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ik lepingutingimuste muudatused ja t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iendused lepingu vormides tuleb eelnevalt koosk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lastada kinnisvaraosakonna</w:t>
      </w:r>
      <w:r w:rsidRPr="00186F97">
        <w:rPr>
          <w:spacing w:val="1"/>
          <w:w w:val="105"/>
          <w:sz w:val="23"/>
          <w:szCs w:val="23"/>
        </w:rPr>
        <w:t xml:space="preserve"> </w:t>
      </w:r>
      <w:r w:rsidR="009C76FB">
        <w:rPr>
          <w:w w:val="105"/>
          <w:sz w:val="23"/>
          <w:szCs w:val="23"/>
        </w:rPr>
        <w:t>kinnisvaralepingute spetsialistiga</w:t>
      </w:r>
      <w:r w:rsidRPr="00186F97">
        <w:rPr>
          <w:w w:val="105"/>
          <w:sz w:val="23"/>
          <w:szCs w:val="23"/>
        </w:rPr>
        <w:t>.</w:t>
      </w:r>
    </w:p>
    <w:p w:rsidR="00D05D32" w:rsidRPr="00186F97" w:rsidRDefault="00D05D32" w:rsidP="000B44B7">
      <w:pPr>
        <w:tabs>
          <w:tab w:val="left" w:pos="709"/>
        </w:tabs>
        <w:kinsoku w:val="0"/>
        <w:overflowPunct w:val="0"/>
        <w:autoSpaceDE w:val="0"/>
        <w:autoSpaceDN w:val="0"/>
        <w:adjustRightInd w:val="0"/>
        <w:ind w:left="284"/>
        <w:rPr>
          <w:sz w:val="25"/>
          <w:szCs w:val="25"/>
        </w:rPr>
      </w:pPr>
    </w:p>
    <w:p w:rsidR="00D05D32" w:rsidRPr="00186F97" w:rsidRDefault="00D05D32" w:rsidP="000B44B7">
      <w:pPr>
        <w:numPr>
          <w:ilvl w:val="0"/>
          <w:numId w:val="4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56" w:lineRule="auto"/>
        <w:ind w:left="284" w:right="152" w:firstLine="0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 xml:space="preserve">K o h u s </w:t>
      </w:r>
      <w:r w:rsidRPr="00186F97">
        <w:rPr>
          <w:w w:val="105"/>
          <w:sz w:val="22"/>
        </w:rPr>
        <w:t xml:space="preserve">t </w:t>
      </w:r>
      <w:r w:rsidRPr="00186F97">
        <w:rPr>
          <w:w w:val="105"/>
          <w:sz w:val="23"/>
          <w:szCs w:val="23"/>
        </w:rPr>
        <w:t>a n 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iki 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>esoleva k</w:t>
      </w:r>
      <w:r>
        <w:rPr>
          <w:w w:val="105"/>
          <w:sz w:val="23"/>
          <w:szCs w:val="23"/>
        </w:rPr>
        <w:t>ä</w:t>
      </w:r>
      <w:r w:rsidRPr="00186F97">
        <w:rPr>
          <w:w w:val="105"/>
          <w:sz w:val="23"/>
          <w:szCs w:val="23"/>
        </w:rPr>
        <w:t xml:space="preserve">skkirja punktides </w:t>
      </w:r>
      <w:r w:rsidRPr="006C04C7">
        <w:rPr>
          <w:w w:val="105"/>
          <w:sz w:val="23"/>
          <w:szCs w:val="23"/>
        </w:rPr>
        <w:t>1</w:t>
      </w:r>
      <w:r w:rsidRPr="00186F97">
        <w:rPr>
          <w:rFonts w:ascii="Arial" w:hAnsi="Arial" w:cs="Arial"/>
          <w:b/>
          <w:bCs/>
          <w:w w:val="105"/>
          <w:sz w:val="22"/>
        </w:rPr>
        <w:t xml:space="preserve"> </w:t>
      </w:r>
      <w:r w:rsidRPr="00186F97">
        <w:rPr>
          <w:w w:val="105"/>
          <w:sz w:val="23"/>
          <w:szCs w:val="23"/>
        </w:rPr>
        <w:t>ja 2 nimetatud isikuid s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lmima lepinguid eelarvevahendite piires. 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ik eelarvevahenditest suuremad kulutused tuleb eelnevalt koosk</w:t>
      </w:r>
      <w:r>
        <w:rPr>
          <w:w w:val="105"/>
          <w:sz w:val="23"/>
          <w:szCs w:val="23"/>
        </w:rPr>
        <w:t>õ</w:t>
      </w:r>
      <w:r w:rsidRPr="00186F97">
        <w:rPr>
          <w:w w:val="105"/>
          <w:sz w:val="23"/>
          <w:szCs w:val="23"/>
        </w:rPr>
        <w:t>lastada kinnisvaraosakonna</w:t>
      </w:r>
      <w:r w:rsidRPr="00186F97">
        <w:rPr>
          <w:spacing w:val="24"/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juhatajaga.</w:t>
      </w:r>
    </w:p>
    <w:p w:rsidR="00D05D32" w:rsidRPr="00186F97" w:rsidRDefault="00D05D32" w:rsidP="000B44B7">
      <w:p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before="10"/>
        <w:ind w:left="284"/>
        <w:rPr>
          <w:szCs w:val="24"/>
        </w:rPr>
      </w:pPr>
    </w:p>
    <w:p w:rsidR="00D05D32" w:rsidRPr="00186F97" w:rsidRDefault="00D05D32" w:rsidP="000B44B7">
      <w:pPr>
        <w:numPr>
          <w:ilvl w:val="0"/>
          <w:numId w:val="4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line="249" w:lineRule="auto"/>
        <w:ind w:left="284" w:right="162" w:firstLine="0"/>
        <w:jc w:val="both"/>
        <w:rPr>
          <w:w w:val="105"/>
          <w:sz w:val="23"/>
          <w:szCs w:val="23"/>
        </w:rPr>
      </w:pPr>
      <w:r w:rsidRPr="00186F97">
        <w:rPr>
          <w:w w:val="105"/>
          <w:sz w:val="23"/>
          <w:szCs w:val="23"/>
        </w:rPr>
        <w:t>T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u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 xml:space="preserve">n </w:t>
      </w:r>
      <w:proofErr w:type="spellStart"/>
      <w:r w:rsidRPr="00186F97">
        <w:rPr>
          <w:w w:val="105"/>
          <w:sz w:val="23"/>
          <w:szCs w:val="23"/>
        </w:rPr>
        <w:t>n</w:t>
      </w:r>
      <w:proofErr w:type="spellEnd"/>
      <w:r w:rsidRPr="00186F97">
        <w:rPr>
          <w:w w:val="105"/>
          <w:sz w:val="23"/>
          <w:szCs w:val="23"/>
        </w:rPr>
        <w:t xml:space="preserve"> i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s t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a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 xml:space="preserve">n 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k e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 xml:space="preserve">h </w:t>
      </w:r>
      <w:r w:rsidRPr="00186F97">
        <w:rPr>
          <w:w w:val="105"/>
          <w:szCs w:val="24"/>
        </w:rPr>
        <w:t xml:space="preserve">t </w:t>
      </w:r>
      <w:r w:rsidRPr="00186F97">
        <w:rPr>
          <w:w w:val="105"/>
          <w:sz w:val="23"/>
          <w:szCs w:val="23"/>
        </w:rPr>
        <w:t>e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t u k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s RMK</w:t>
      </w:r>
      <w:r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 xml:space="preserve">juhatuse esimehe </w:t>
      </w:r>
      <w:r w:rsidR="009C76FB">
        <w:rPr>
          <w:w w:val="105"/>
          <w:sz w:val="23"/>
          <w:szCs w:val="23"/>
        </w:rPr>
        <w:t>21</w:t>
      </w:r>
      <w:r w:rsidR="009C76FB" w:rsidRPr="00186F97">
        <w:rPr>
          <w:w w:val="105"/>
          <w:sz w:val="23"/>
          <w:szCs w:val="23"/>
        </w:rPr>
        <w:t xml:space="preserve">. </w:t>
      </w:r>
      <w:r w:rsidR="009C76FB">
        <w:rPr>
          <w:w w:val="105"/>
          <w:sz w:val="23"/>
          <w:szCs w:val="23"/>
        </w:rPr>
        <w:t>jaanuari</w:t>
      </w:r>
      <w:r w:rsidR="009C76FB" w:rsidRPr="00186F97">
        <w:rPr>
          <w:w w:val="105"/>
          <w:sz w:val="23"/>
          <w:szCs w:val="23"/>
        </w:rPr>
        <w:t xml:space="preserve"> 201</w:t>
      </w:r>
      <w:r w:rsidR="009C76FB">
        <w:rPr>
          <w:w w:val="105"/>
          <w:sz w:val="23"/>
          <w:szCs w:val="23"/>
        </w:rPr>
        <w:t>3</w:t>
      </w:r>
      <w:r w:rsidR="009C76FB" w:rsidRPr="00186F97">
        <w:rPr>
          <w:w w:val="105"/>
          <w:sz w:val="23"/>
          <w:szCs w:val="23"/>
        </w:rPr>
        <w:t>. a k</w:t>
      </w:r>
      <w:r w:rsidR="009C76FB">
        <w:rPr>
          <w:w w:val="105"/>
          <w:sz w:val="23"/>
          <w:szCs w:val="23"/>
        </w:rPr>
        <w:t>ä</w:t>
      </w:r>
      <w:r w:rsidR="009C76FB" w:rsidRPr="00186F97">
        <w:rPr>
          <w:w w:val="105"/>
          <w:sz w:val="23"/>
          <w:szCs w:val="23"/>
        </w:rPr>
        <w:t>skkirja nr 1-5/</w:t>
      </w:r>
      <w:r w:rsidR="009C76FB">
        <w:rPr>
          <w:w w:val="105"/>
          <w:sz w:val="23"/>
          <w:szCs w:val="23"/>
        </w:rPr>
        <w:t>10</w:t>
      </w:r>
      <w:r w:rsidR="009C76FB" w:rsidRPr="00186F97">
        <w:rPr>
          <w:w w:val="105"/>
          <w:sz w:val="23"/>
          <w:szCs w:val="23"/>
        </w:rPr>
        <w:t xml:space="preserve"> "</w:t>
      </w:r>
      <w:r w:rsidR="009C76FB" w:rsidRPr="00160892">
        <w:rPr>
          <w:b/>
          <w:bCs/>
          <w:w w:val="105"/>
          <w:sz w:val="23"/>
          <w:szCs w:val="23"/>
        </w:rPr>
        <w:t xml:space="preserve"> </w:t>
      </w:r>
      <w:r w:rsidR="009C76FB" w:rsidRPr="00160892">
        <w:rPr>
          <w:bCs/>
          <w:w w:val="105"/>
          <w:sz w:val="23"/>
          <w:szCs w:val="23"/>
        </w:rPr>
        <w:t>RMK kinnisvaraosakonna töötajatele volituste andmine</w:t>
      </w:r>
      <w:r w:rsidR="009C76FB" w:rsidRPr="00186F97">
        <w:rPr>
          <w:w w:val="105"/>
          <w:sz w:val="23"/>
          <w:szCs w:val="23"/>
        </w:rPr>
        <w:t xml:space="preserve"> "</w:t>
      </w:r>
      <w:r w:rsidR="009C76FB">
        <w:rPr>
          <w:w w:val="105"/>
          <w:sz w:val="23"/>
          <w:szCs w:val="23"/>
        </w:rPr>
        <w:t xml:space="preserve"> ja 21</w:t>
      </w:r>
      <w:r w:rsidR="009C76FB" w:rsidRPr="00186F97">
        <w:rPr>
          <w:w w:val="105"/>
          <w:sz w:val="23"/>
          <w:szCs w:val="23"/>
        </w:rPr>
        <w:t xml:space="preserve">. </w:t>
      </w:r>
      <w:r w:rsidR="009C76FB">
        <w:rPr>
          <w:w w:val="105"/>
          <w:sz w:val="23"/>
          <w:szCs w:val="23"/>
        </w:rPr>
        <w:t>augusti</w:t>
      </w:r>
      <w:r w:rsidR="009C76FB" w:rsidRPr="00186F97">
        <w:rPr>
          <w:w w:val="105"/>
          <w:sz w:val="23"/>
          <w:szCs w:val="23"/>
        </w:rPr>
        <w:t xml:space="preserve"> 201</w:t>
      </w:r>
      <w:r w:rsidR="009C76FB">
        <w:rPr>
          <w:w w:val="105"/>
          <w:sz w:val="23"/>
          <w:szCs w:val="23"/>
        </w:rPr>
        <w:t>3</w:t>
      </w:r>
      <w:r w:rsidR="009C76FB" w:rsidRPr="00186F97">
        <w:rPr>
          <w:w w:val="105"/>
          <w:sz w:val="23"/>
          <w:szCs w:val="23"/>
        </w:rPr>
        <w:t>. a k</w:t>
      </w:r>
      <w:r w:rsidR="009C76FB">
        <w:rPr>
          <w:w w:val="105"/>
          <w:sz w:val="23"/>
          <w:szCs w:val="23"/>
        </w:rPr>
        <w:t>ä</w:t>
      </w:r>
      <w:r w:rsidR="009C76FB" w:rsidRPr="00186F97">
        <w:rPr>
          <w:w w:val="105"/>
          <w:sz w:val="23"/>
          <w:szCs w:val="23"/>
        </w:rPr>
        <w:t>skkirja nr 1-5/</w:t>
      </w:r>
      <w:r w:rsidR="009C76FB">
        <w:rPr>
          <w:w w:val="105"/>
          <w:sz w:val="23"/>
          <w:szCs w:val="23"/>
        </w:rPr>
        <w:t>181</w:t>
      </w:r>
      <w:r w:rsidR="009C76FB" w:rsidRPr="00186F97">
        <w:rPr>
          <w:w w:val="105"/>
          <w:sz w:val="23"/>
          <w:szCs w:val="23"/>
        </w:rPr>
        <w:t xml:space="preserve"> </w:t>
      </w:r>
      <w:r w:rsidR="009C76FB" w:rsidRPr="00160892">
        <w:rPr>
          <w:w w:val="105"/>
          <w:sz w:val="23"/>
          <w:szCs w:val="23"/>
        </w:rPr>
        <w:t>"</w:t>
      </w:r>
      <w:r w:rsidR="009C76FB" w:rsidRPr="00160892">
        <w:rPr>
          <w:b/>
          <w:bCs/>
          <w:w w:val="105"/>
          <w:sz w:val="23"/>
          <w:szCs w:val="23"/>
        </w:rPr>
        <w:t xml:space="preserve"> </w:t>
      </w:r>
      <w:r w:rsidR="009C76FB" w:rsidRPr="00160892">
        <w:rPr>
          <w:color w:val="000000"/>
          <w:sz w:val="23"/>
          <w:szCs w:val="23"/>
        </w:rPr>
        <w:t>Juhatuse esimehe 21.01.2013. a käskkirja nr 1-5/10 muutmine</w:t>
      </w:r>
      <w:r w:rsidR="009C76FB" w:rsidRPr="00186F97">
        <w:rPr>
          <w:w w:val="105"/>
          <w:sz w:val="23"/>
          <w:szCs w:val="23"/>
        </w:rPr>
        <w:t xml:space="preserve"> </w:t>
      </w:r>
      <w:r w:rsidRPr="00186F97">
        <w:rPr>
          <w:w w:val="105"/>
          <w:sz w:val="23"/>
          <w:szCs w:val="23"/>
        </w:rPr>
        <w:t>".</w:t>
      </w:r>
    </w:p>
    <w:p w:rsidR="00D05D32" w:rsidRDefault="00D05D32" w:rsidP="000B44B7">
      <w:pPr>
        <w:kinsoku w:val="0"/>
        <w:overflowPunct w:val="0"/>
        <w:autoSpaceDE w:val="0"/>
        <w:autoSpaceDN w:val="0"/>
        <w:adjustRightInd w:val="0"/>
        <w:spacing w:before="1080"/>
        <w:ind w:left="23"/>
        <w:rPr>
          <w:w w:val="105"/>
          <w:sz w:val="23"/>
          <w:szCs w:val="23"/>
        </w:rPr>
      </w:pPr>
      <w:r>
        <w:rPr>
          <w:w w:val="105"/>
          <w:sz w:val="23"/>
          <w:szCs w:val="23"/>
        </w:rPr>
        <w:lastRenderedPageBreak/>
        <w:t>Aigar Kallas</w:t>
      </w:r>
    </w:p>
    <w:p w:rsidR="00D05D32" w:rsidRDefault="00D05D32" w:rsidP="00D05D32">
      <w:pPr>
        <w:kinsoku w:val="0"/>
        <w:overflowPunct w:val="0"/>
        <w:autoSpaceDE w:val="0"/>
        <w:autoSpaceDN w:val="0"/>
        <w:adjustRightInd w:val="0"/>
        <w:ind w:left="23"/>
        <w:rPr>
          <w:w w:val="105"/>
          <w:sz w:val="23"/>
          <w:szCs w:val="23"/>
        </w:rPr>
      </w:pPr>
      <w:r>
        <w:rPr>
          <w:w w:val="105"/>
          <w:sz w:val="23"/>
          <w:szCs w:val="23"/>
        </w:rPr>
        <w:t>juhatuse esimees</w:t>
      </w:r>
    </w:p>
    <w:p w:rsidR="00D05D32" w:rsidRDefault="00D05D32" w:rsidP="000B44B7">
      <w:pPr>
        <w:kinsoku w:val="0"/>
        <w:overflowPunct w:val="0"/>
        <w:autoSpaceDE w:val="0"/>
        <w:autoSpaceDN w:val="0"/>
        <w:adjustRightInd w:val="0"/>
        <w:spacing w:before="720"/>
        <w:ind w:left="40" w:right="11" w:firstLine="6"/>
        <w:rPr>
          <w:w w:val="105"/>
          <w:sz w:val="23"/>
          <w:szCs w:val="23"/>
        </w:rPr>
      </w:pPr>
      <w:r w:rsidRPr="006C04C7">
        <w:rPr>
          <w:w w:val="105"/>
          <w:sz w:val="23"/>
          <w:szCs w:val="23"/>
        </w:rPr>
        <w:t>Jaotus</w:t>
      </w:r>
      <w:r w:rsidRPr="00186F97">
        <w:rPr>
          <w:w w:val="105"/>
          <w:sz w:val="23"/>
          <w:szCs w:val="23"/>
        </w:rPr>
        <w:t>kava: kinnisvaraosakond</w:t>
      </w:r>
      <w:r>
        <w:rPr>
          <w:w w:val="105"/>
          <w:sz w:val="23"/>
          <w:szCs w:val="23"/>
        </w:rPr>
        <w:t xml:space="preserve">, </w:t>
      </w:r>
      <w:r w:rsidR="0046797F">
        <w:rPr>
          <w:w w:val="105"/>
          <w:sz w:val="23"/>
          <w:szCs w:val="23"/>
        </w:rPr>
        <w:t>raamatupidamis</w:t>
      </w:r>
      <w:r>
        <w:rPr>
          <w:w w:val="105"/>
          <w:sz w:val="23"/>
          <w:szCs w:val="23"/>
        </w:rPr>
        <w:t xml:space="preserve">osakond, </w:t>
      </w:r>
      <w:r w:rsidR="0046797F">
        <w:rPr>
          <w:w w:val="105"/>
          <w:sz w:val="23"/>
          <w:szCs w:val="23"/>
        </w:rPr>
        <w:t>teabe</w:t>
      </w:r>
      <w:r w:rsidRPr="006C04C7">
        <w:rPr>
          <w:w w:val="105"/>
          <w:sz w:val="23"/>
          <w:szCs w:val="23"/>
        </w:rPr>
        <w:t>hald</w:t>
      </w:r>
      <w:r w:rsidR="0046797F">
        <w:rPr>
          <w:w w:val="105"/>
          <w:sz w:val="23"/>
          <w:szCs w:val="23"/>
        </w:rPr>
        <w:t>usosakond</w:t>
      </w:r>
      <w:r w:rsidR="009C76FB">
        <w:rPr>
          <w:w w:val="105"/>
          <w:sz w:val="23"/>
          <w:szCs w:val="23"/>
        </w:rPr>
        <w:t>, käskkirjas nimetatud isikud</w:t>
      </w:r>
    </w:p>
    <w:sectPr w:rsidR="00D05D32" w:rsidSect="00D05D32">
      <w:footerReference w:type="default" r:id="rId11"/>
      <w:headerReference w:type="first" r:id="rId12"/>
      <w:footerReference w:type="first" r:id="rId13"/>
      <w:type w:val="continuous"/>
      <w:pgSz w:w="11906" w:h="16838" w:code="9"/>
      <w:pgMar w:top="907" w:right="1133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C03" w:rsidRDefault="00422C03">
      <w:r>
        <w:separator/>
      </w:r>
    </w:p>
  </w:endnote>
  <w:endnote w:type="continuationSeparator" w:id="0">
    <w:p w:rsidR="00422C03" w:rsidRDefault="0042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365D4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365D4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365D4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C03" w:rsidRDefault="00422C03">
      <w:r>
        <w:separator/>
      </w:r>
    </w:p>
  </w:footnote>
  <w:footnote w:type="continuationSeparator" w:id="0">
    <w:p w:rsidR="00422C03" w:rsidRDefault="0042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22C03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37200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365D4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5D4" w:rsidRDefault="004365D4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60" w:hanging="703"/>
      </w:pPr>
    </w:lvl>
    <w:lvl w:ilvl="1">
      <w:start w:val="1"/>
      <w:numFmt w:val="decimal"/>
      <w:lvlText w:val="%1.%2."/>
      <w:lvlJc w:val="left"/>
      <w:pPr>
        <w:ind w:left="1360" w:hanging="703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3044" w:hanging="703"/>
      </w:pPr>
    </w:lvl>
    <w:lvl w:ilvl="3">
      <w:numFmt w:val="bullet"/>
      <w:lvlText w:val="•"/>
      <w:lvlJc w:val="left"/>
      <w:pPr>
        <w:ind w:left="3886" w:hanging="703"/>
      </w:pPr>
    </w:lvl>
    <w:lvl w:ilvl="4">
      <w:numFmt w:val="bullet"/>
      <w:lvlText w:val="•"/>
      <w:lvlJc w:val="left"/>
      <w:pPr>
        <w:ind w:left="4728" w:hanging="703"/>
      </w:pPr>
    </w:lvl>
    <w:lvl w:ilvl="5">
      <w:numFmt w:val="bullet"/>
      <w:lvlText w:val="•"/>
      <w:lvlJc w:val="left"/>
      <w:pPr>
        <w:ind w:left="5570" w:hanging="703"/>
      </w:pPr>
    </w:lvl>
    <w:lvl w:ilvl="6">
      <w:numFmt w:val="bullet"/>
      <w:lvlText w:val="•"/>
      <w:lvlJc w:val="left"/>
      <w:pPr>
        <w:ind w:left="6412" w:hanging="703"/>
      </w:pPr>
    </w:lvl>
    <w:lvl w:ilvl="7">
      <w:numFmt w:val="bullet"/>
      <w:lvlText w:val="•"/>
      <w:lvlJc w:val="left"/>
      <w:pPr>
        <w:ind w:left="7254" w:hanging="703"/>
      </w:pPr>
    </w:lvl>
    <w:lvl w:ilvl="8">
      <w:numFmt w:val="bullet"/>
      <w:lvlText w:val="•"/>
      <w:lvlJc w:val="left"/>
      <w:pPr>
        <w:ind w:left="8096" w:hanging="703"/>
      </w:pPr>
    </w:lvl>
  </w:abstractNum>
  <w:abstractNum w:abstractNumId="1" w15:restartNumberingAfterBreak="0">
    <w:nsid w:val="00000403"/>
    <w:multiLevelType w:val="multilevel"/>
    <w:tmpl w:val="00000886"/>
    <w:lvl w:ilvl="0">
      <w:start w:val="2"/>
      <w:numFmt w:val="decimal"/>
      <w:lvlText w:val="%1"/>
      <w:lvlJc w:val="left"/>
      <w:pPr>
        <w:ind w:left="1430" w:hanging="709"/>
      </w:pPr>
    </w:lvl>
    <w:lvl w:ilvl="1">
      <w:start w:val="1"/>
      <w:numFmt w:val="decimal"/>
      <w:lvlText w:val="%1.%2."/>
      <w:lvlJc w:val="left"/>
      <w:pPr>
        <w:ind w:left="1430" w:hanging="709"/>
      </w:pPr>
      <w:rPr>
        <w:rFonts w:ascii="Times New Roman" w:hAnsi="Times New Roman" w:cs="Times New Roman"/>
        <w:b w:val="0"/>
        <w:bCs w:val="0"/>
        <w:w w:val="103"/>
        <w:sz w:val="23"/>
        <w:szCs w:val="23"/>
      </w:rPr>
    </w:lvl>
    <w:lvl w:ilvl="2">
      <w:numFmt w:val="bullet"/>
      <w:lvlText w:val="•"/>
      <w:lvlJc w:val="left"/>
      <w:pPr>
        <w:ind w:left="3108" w:hanging="709"/>
      </w:pPr>
    </w:lvl>
    <w:lvl w:ilvl="3">
      <w:numFmt w:val="bullet"/>
      <w:lvlText w:val="•"/>
      <w:lvlJc w:val="left"/>
      <w:pPr>
        <w:ind w:left="3942" w:hanging="709"/>
      </w:pPr>
    </w:lvl>
    <w:lvl w:ilvl="4">
      <w:numFmt w:val="bullet"/>
      <w:lvlText w:val="•"/>
      <w:lvlJc w:val="left"/>
      <w:pPr>
        <w:ind w:left="4776" w:hanging="709"/>
      </w:pPr>
    </w:lvl>
    <w:lvl w:ilvl="5">
      <w:numFmt w:val="bullet"/>
      <w:lvlText w:val="•"/>
      <w:lvlJc w:val="left"/>
      <w:pPr>
        <w:ind w:left="5610" w:hanging="709"/>
      </w:pPr>
    </w:lvl>
    <w:lvl w:ilvl="6">
      <w:numFmt w:val="bullet"/>
      <w:lvlText w:val="•"/>
      <w:lvlJc w:val="left"/>
      <w:pPr>
        <w:ind w:left="6444" w:hanging="709"/>
      </w:pPr>
    </w:lvl>
    <w:lvl w:ilvl="7">
      <w:numFmt w:val="bullet"/>
      <w:lvlText w:val="•"/>
      <w:lvlJc w:val="left"/>
      <w:pPr>
        <w:ind w:left="7278" w:hanging="709"/>
      </w:pPr>
    </w:lvl>
    <w:lvl w:ilvl="8">
      <w:numFmt w:val="bullet"/>
      <w:lvlText w:val="•"/>
      <w:lvlJc w:val="left"/>
      <w:pPr>
        <w:ind w:left="8112" w:hanging="709"/>
      </w:pPr>
    </w:lvl>
  </w:abstractNum>
  <w:abstractNum w:abstractNumId="2" w15:restartNumberingAfterBreak="0">
    <w:nsid w:val="00000404"/>
    <w:multiLevelType w:val="multilevel"/>
    <w:tmpl w:val="00000887"/>
    <w:lvl w:ilvl="0">
      <w:start w:val="3"/>
      <w:numFmt w:val="decimal"/>
      <w:lvlText w:val="%1"/>
      <w:lvlJc w:val="left"/>
      <w:pPr>
        <w:ind w:left="1405" w:hanging="709"/>
      </w:pPr>
    </w:lvl>
    <w:lvl w:ilvl="1">
      <w:start w:val="1"/>
      <w:numFmt w:val="decimal"/>
      <w:lvlText w:val="%1.%2."/>
      <w:lvlJc w:val="left"/>
      <w:pPr>
        <w:ind w:left="1405" w:hanging="709"/>
      </w:pPr>
      <w:rPr>
        <w:rFonts w:ascii="Times New Roman" w:hAnsi="Times New Roman" w:cs="Times New Roman"/>
        <w:b w:val="0"/>
        <w:bCs w:val="0"/>
        <w:w w:val="105"/>
        <w:sz w:val="23"/>
        <w:szCs w:val="23"/>
      </w:rPr>
    </w:lvl>
    <w:lvl w:ilvl="2">
      <w:numFmt w:val="bullet"/>
      <w:lvlText w:val="•"/>
      <w:lvlJc w:val="left"/>
      <w:pPr>
        <w:ind w:left="3076" w:hanging="709"/>
      </w:pPr>
    </w:lvl>
    <w:lvl w:ilvl="3">
      <w:numFmt w:val="bullet"/>
      <w:lvlText w:val="•"/>
      <w:lvlJc w:val="left"/>
      <w:pPr>
        <w:ind w:left="3914" w:hanging="709"/>
      </w:pPr>
    </w:lvl>
    <w:lvl w:ilvl="4">
      <w:numFmt w:val="bullet"/>
      <w:lvlText w:val="•"/>
      <w:lvlJc w:val="left"/>
      <w:pPr>
        <w:ind w:left="4752" w:hanging="709"/>
      </w:pPr>
    </w:lvl>
    <w:lvl w:ilvl="5">
      <w:numFmt w:val="bullet"/>
      <w:lvlText w:val="•"/>
      <w:lvlJc w:val="left"/>
      <w:pPr>
        <w:ind w:left="5590" w:hanging="709"/>
      </w:pPr>
    </w:lvl>
    <w:lvl w:ilvl="6">
      <w:numFmt w:val="bullet"/>
      <w:lvlText w:val="•"/>
      <w:lvlJc w:val="left"/>
      <w:pPr>
        <w:ind w:left="6428" w:hanging="709"/>
      </w:pPr>
    </w:lvl>
    <w:lvl w:ilvl="7">
      <w:numFmt w:val="bullet"/>
      <w:lvlText w:val="•"/>
      <w:lvlJc w:val="left"/>
      <w:pPr>
        <w:ind w:left="7266" w:hanging="709"/>
      </w:pPr>
    </w:lvl>
    <w:lvl w:ilvl="8">
      <w:numFmt w:val="bullet"/>
      <w:lvlText w:val="•"/>
      <w:lvlJc w:val="left"/>
      <w:pPr>
        <w:ind w:left="8104" w:hanging="709"/>
      </w:pPr>
    </w:lvl>
  </w:abstractNum>
  <w:abstractNum w:abstractNumId="3" w15:restartNumberingAfterBreak="0">
    <w:nsid w:val="00000405"/>
    <w:multiLevelType w:val="multilevel"/>
    <w:tmpl w:val="00000888"/>
    <w:lvl w:ilvl="0">
      <w:start w:val="4"/>
      <w:numFmt w:val="decimal"/>
      <w:lvlText w:val="%1."/>
      <w:lvlJc w:val="left"/>
      <w:pPr>
        <w:ind w:left="955" w:hanging="352"/>
      </w:pPr>
      <w:rPr>
        <w:rFonts w:ascii="Times New Roman" w:hAnsi="Times New Roman" w:cs="Times New Roman"/>
        <w:b w:val="0"/>
        <w:bCs w:val="0"/>
        <w:w w:val="105"/>
        <w:sz w:val="23"/>
        <w:szCs w:val="23"/>
      </w:rPr>
    </w:lvl>
    <w:lvl w:ilvl="1">
      <w:numFmt w:val="bullet"/>
      <w:lvlText w:val="•"/>
      <w:lvlJc w:val="left"/>
      <w:pPr>
        <w:ind w:left="1842" w:hanging="352"/>
      </w:pPr>
    </w:lvl>
    <w:lvl w:ilvl="2">
      <w:numFmt w:val="bullet"/>
      <w:lvlText w:val="•"/>
      <w:lvlJc w:val="left"/>
      <w:pPr>
        <w:ind w:left="2724" w:hanging="352"/>
      </w:pPr>
    </w:lvl>
    <w:lvl w:ilvl="3">
      <w:numFmt w:val="bullet"/>
      <w:lvlText w:val="•"/>
      <w:lvlJc w:val="left"/>
      <w:pPr>
        <w:ind w:left="3606" w:hanging="352"/>
      </w:pPr>
    </w:lvl>
    <w:lvl w:ilvl="4">
      <w:numFmt w:val="bullet"/>
      <w:lvlText w:val="•"/>
      <w:lvlJc w:val="left"/>
      <w:pPr>
        <w:ind w:left="4488" w:hanging="352"/>
      </w:pPr>
    </w:lvl>
    <w:lvl w:ilvl="5">
      <w:numFmt w:val="bullet"/>
      <w:lvlText w:val="•"/>
      <w:lvlJc w:val="left"/>
      <w:pPr>
        <w:ind w:left="5370" w:hanging="352"/>
      </w:pPr>
    </w:lvl>
    <w:lvl w:ilvl="6">
      <w:numFmt w:val="bullet"/>
      <w:lvlText w:val="•"/>
      <w:lvlJc w:val="left"/>
      <w:pPr>
        <w:ind w:left="6252" w:hanging="352"/>
      </w:pPr>
    </w:lvl>
    <w:lvl w:ilvl="7">
      <w:numFmt w:val="bullet"/>
      <w:lvlText w:val="•"/>
      <w:lvlJc w:val="left"/>
      <w:pPr>
        <w:ind w:left="7134" w:hanging="352"/>
      </w:pPr>
    </w:lvl>
    <w:lvl w:ilvl="8">
      <w:numFmt w:val="bullet"/>
      <w:lvlText w:val="•"/>
      <w:lvlJc w:val="left"/>
      <w:pPr>
        <w:ind w:left="8016" w:hanging="352"/>
      </w:pPr>
    </w:lvl>
  </w:abstractNum>
  <w:abstractNum w:abstractNumId="4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32"/>
    <w:rsid w:val="000B44B7"/>
    <w:rsid w:val="0037200D"/>
    <w:rsid w:val="00422C03"/>
    <w:rsid w:val="004365D4"/>
    <w:rsid w:val="0046797F"/>
    <w:rsid w:val="009C76FB"/>
    <w:rsid w:val="00D0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2F85FA"/>
  <w15:chartTrackingRefBased/>
  <w15:docId w15:val="{B5F2259F-D99D-44B9-A098-1FCD71DC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7200D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7200D"/>
    <w:rPr>
      <w:rFonts w:ascii="Segoe UI" w:hAnsi="Segoe UI" w:cs="Segoe UI"/>
      <w:spacing w:val="2"/>
      <w:position w:val="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601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DF</Company>
  <LinksUpToDate>false</LinksUpToDate>
  <CharactersWithSpaces>4084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MS Office 2000(TM) file templates</dc:subject>
  <dc:creator>Jüri Orlov</dc:creator>
  <cp:keywords/>
  <dc:description>Ver 4.0, 05.2013</dc:description>
  <cp:lastModifiedBy>Andrus Lauren</cp:lastModifiedBy>
  <cp:revision>3</cp:revision>
  <cp:lastPrinted>2020-06-29T09:33:00Z</cp:lastPrinted>
  <dcterms:created xsi:type="dcterms:W3CDTF">2020-06-29T09:29:00Z</dcterms:created>
  <dcterms:modified xsi:type="dcterms:W3CDTF">2020-06-29T09:39:00Z</dcterms:modified>
</cp:coreProperties>
</file>